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55EDB" w:rsidRDefault="00355EDB" w:rsidP="007314F1">
      <w:pPr>
        <w:ind w:left="4963" w:firstLine="709"/>
        <w:jc w:val="right"/>
        <w:rPr>
          <w:b/>
        </w:rPr>
      </w:pPr>
    </w:p>
    <w:p w:rsidR="00517309" w:rsidRDefault="00517309" w:rsidP="007314F1">
      <w:pPr>
        <w:ind w:left="4963" w:firstLine="709"/>
        <w:jc w:val="right"/>
        <w:rPr>
          <w:b/>
          <w:sz w:val="28"/>
          <w:szCs w:val="18"/>
        </w:rPr>
      </w:pPr>
    </w:p>
    <w:p w:rsidR="00733969" w:rsidRPr="002D17FE" w:rsidRDefault="007D70C2" w:rsidP="007314F1">
      <w:pPr>
        <w:ind w:left="4963" w:firstLine="709"/>
        <w:jc w:val="right"/>
        <w:rPr>
          <w:b/>
          <w:sz w:val="28"/>
          <w:szCs w:val="18"/>
        </w:rPr>
      </w:pPr>
      <w:r w:rsidRPr="002D17FE">
        <w:rPr>
          <w:b/>
          <w:sz w:val="28"/>
          <w:szCs w:val="18"/>
        </w:rPr>
        <w:t>AL COMUNE DI CASSINO</w:t>
      </w:r>
    </w:p>
    <w:p w:rsidR="003C3A7B" w:rsidRPr="002D17FE" w:rsidRDefault="007D70C2" w:rsidP="007314F1">
      <w:pPr>
        <w:ind w:left="4963" w:firstLine="709"/>
        <w:jc w:val="right"/>
        <w:rPr>
          <w:b/>
          <w:sz w:val="28"/>
          <w:szCs w:val="18"/>
        </w:rPr>
      </w:pPr>
      <w:r w:rsidRPr="002D17FE">
        <w:rPr>
          <w:b/>
          <w:sz w:val="28"/>
          <w:szCs w:val="18"/>
        </w:rPr>
        <w:t xml:space="preserve">  </w:t>
      </w:r>
      <w:r w:rsidR="008C7FF0" w:rsidRPr="002D17FE">
        <w:rPr>
          <w:b/>
          <w:sz w:val="28"/>
          <w:szCs w:val="18"/>
        </w:rPr>
        <w:t xml:space="preserve">UFFICIO ASILO NIDO </w:t>
      </w:r>
    </w:p>
    <w:p w:rsidR="00733969" w:rsidRPr="002D17FE" w:rsidRDefault="00733969" w:rsidP="007314F1">
      <w:pPr>
        <w:jc w:val="right"/>
        <w:rPr>
          <w:b/>
          <w:sz w:val="28"/>
          <w:szCs w:val="18"/>
        </w:rPr>
      </w:pPr>
      <w:r w:rsidRPr="002D17FE">
        <w:rPr>
          <w:b/>
          <w:sz w:val="28"/>
          <w:szCs w:val="18"/>
        </w:rPr>
        <w:t>VIA T. PIANO</w:t>
      </w:r>
    </w:p>
    <w:p w:rsidR="00DA7ADD" w:rsidRPr="00DA7ADD" w:rsidRDefault="00DA7ADD" w:rsidP="007314F1">
      <w:pPr>
        <w:jc w:val="right"/>
        <w:rPr>
          <w:b/>
          <w:sz w:val="28"/>
          <w:szCs w:val="18"/>
        </w:rPr>
      </w:pPr>
    </w:p>
    <w:p w:rsidR="003C3A7B" w:rsidRPr="002D17FE" w:rsidRDefault="003C3A7B" w:rsidP="007314F1">
      <w:pPr>
        <w:jc w:val="right"/>
        <w:rPr>
          <w:b/>
          <w:sz w:val="32"/>
          <w:szCs w:val="18"/>
          <w:u w:val="single"/>
        </w:rPr>
      </w:pPr>
      <w:r w:rsidRPr="002D17FE">
        <w:rPr>
          <w:b/>
          <w:sz w:val="28"/>
          <w:szCs w:val="18"/>
          <w:u w:val="single"/>
        </w:rPr>
        <w:t xml:space="preserve"> </w:t>
      </w:r>
      <w:r w:rsidR="007D70C2" w:rsidRPr="002D17FE">
        <w:rPr>
          <w:b/>
          <w:sz w:val="28"/>
          <w:szCs w:val="18"/>
          <w:u w:val="single"/>
        </w:rPr>
        <w:t>03043</w:t>
      </w:r>
      <w:r w:rsidRPr="002D17FE">
        <w:rPr>
          <w:b/>
          <w:sz w:val="28"/>
          <w:szCs w:val="18"/>
          <w:u w:val="single"/>
        </w:rPr>
        <w:t xml:space="preserve">  </w:t>
      </w:r>
      <w:r w:rsidR="007D70C2" w:rsidRPr="002D17FE">
        <w:rPr>
          <w:b/>
          <w:sz w:val="28"/>
          <w:szCs w:val="18"/>
          <w:u w:val="single"/>
        </w:rPr>
        <w:t>CASSINO</w:t>
      </w:r>
      <w:r w:rsidR="00733969" w:rsidRPr="002D17FE">
        <w:rPr>
          <w:b/>
          <w:sz w:val="28"/>
          <w:szCs w:val="18"/>
          <w:u w:val="single"/>
        </w:rPr>
        <w:t xml:space="preserve"> (FR</w:t>
      </w:r>
      <w:r w:rsidR="00733969" w:rsidRPr="002D17FE">
        <w:rPr>
          <w:b/>
          <w:sz w:val="32"/>
          <w:szCs w:val="18"/>
          <w:u w:val="single"/>
        </w:rPr>
        <w:t>)</w:t>
      </w:r>
    </w:p>
    <w:p w:rsidR="007D70C2" w:rsidRPr="00DA7ADD" w:rsidRDefault="007D70C2" w:rsidP="007314F1">
      <w:pPr>
        <w:jc w:val="both"/>
        <w:rPr>
          <w:sz w:val="28"/>
          <w:szCs w:val="18"/>
        </w:rPr>
      </w:pPr>
    </w:p>
    <w:p w:rsidR="00C95A9D" w:rsidRPr="00E96639" w:rsidRDefault="00C95A9D" w:rsidP="007314F1">
      <w:pPr>
        <w:jc w:val="both"/>
        <w:rPr>
          <w:sz w:val="18"/>
          <w:szCs w:val="18"/>
        </w:rPr>
      </w:pPr>
    </w:p>
    <w:p w:rsidR="00C95A9D" w:rsidRPr="001349A7" w:rsidRDefault="00C95A9D" w:rsidP="00C95A9D">
      <w:pPr>
        <w:pStyle w:val="Titolo1"/>
        <w:jc w:val="center"/>
        <w:rPr>
          <w:color w:val="000000"/>
          <w:sz w:val="32"/>
          <w:szCs w:val="18"/>
        </w:rPr>
      </w:pPr>
      <w:r w:rsidRPr="001349A7">
        <w:rPr>
          <w:color w:val="000000"/>
          <w:sz w:val="32"/>
          <w:szCs w:val="18"/>
        </w:rPr>
        <w:t xml:space="preserve">RICHIESTA </w:t>
      </w:r>
      <w:r w:rsidR="008C7FF0" w:rsidRPr="001349A7">
        <w:rPr>
          <w:color w:val="000000"/>
          <w:sz w:val="32"/>
          <w:szCs w:val="18"/>
        </w:rPr>
        <w:t>DI AMMISSIONE ALL’ASILO NIDO COMUNALE</w:t>
      </w:r>
    </w:p>
    <w:p w:rsidR="00C95A9D" w:rsidRPr="001349A7" w:rsidRDefault="00C95A9D" w:rsidP="00C95A9D">
      <w:pPr>
        <w:pStyle w:val="Titolo1"/>
        <w:jc w:val="center"/>
        <w:rPr>
          <w:color w:val="000000"/>
          <w:sz w:val="32"/>
          <w:szCs w:val="18"/>
        </w:rPr>
      </w:pPr>
      <w:r w:rsidRPr="001349A7">
        <w:rPr>
          <w:color w:val="000000"/>
          <w:sz w:val="32"/>
          <w:szCs w:val="18"/>
        </w:rPr>
        <w:t>A</w:t>
      </w:r>
      <w:r w:rsidR="008C7FF0" w:rsidRPr="001349A7">
        <w:rPr>
          <w:color w:val="000000"/>
          <w:sz w:val="32"/>
          <w:szCs w:val="18"/>
        </w:rPr>
        <w:t xml:space="preserve">NNO </w:t>
      </w:r>
      <w:r w:rsidRPr="001349A7">
        <w:rPr>
          <w:color w:val="000000"/>
          <w:sz w:val="32"/>
          <w:szCs w:val="18"/>
        </w:rPr>
        <w:t>S</w:t>
      </w:r>
      <w:r w:rsidR="008C7FF0" w:rsidRPr="001349A7">
        <w:rPr>
          <w:color w:val="000000"/>
          <w:sz w:val="32"/>
          <w:szCs w:val="18"/>
        </w:rPr>
        <w:t xml:space="preserve">COLASTICO </w:t>
      </w:r>
      <w:r w:rsidRPr="001349A7">
        <w:rPr>
          <w:color w:val="000000"/>
          <w:sz w:val="32"/>
          <w:szCs w:val="18"/>
        </w:rPr>
        <w:t>201</w:t>
      </w:r>
      <w:r w:rsidR="00524C42">
        <w:rPr>
          <w:color w:val="000000"/>
          <w:sz w:val="32"/>
          <w:szCs w:val="18"/>
        </w:rPr>
        <w:t>9</w:t>
      </w:r>
      <w:r w:rsidRPr="001349A7">
        <w:rPr>
          <w:color w:val="000000"/>
          <w:sz w:val="32"/>
          <w:szCs w:val="18"/>
        </w:rPr>
        <w:t>/20</w:t>
      </w:r>
      <w:r w:rsidR="00524C42">
        <w:rPr>
          <w:color w:val="000000"/>
          <w:sz w:val="32"/>
          <w:szCs w:val="18"/>
        </w:rPr>
        <w:t>20</w:t>
      </w:r>
    </w:p>
    <w:p w:rsidR="00C95A9D" w:rsidRPr="00F16B4E" w:rsidRDefault="00C95A9D" w:rsidP="00C95A9D">
      <w:pPr>
        <w:rPr>
          <w:sz w:val="24"/>
          <w:szCs w:val="18"/>
        </w:rPr>
      </w:pPr>
    </w:p>
    <w:p w:rsidR="00C95A9D" w:rsidRDefault="00C95A9D" w:rsidP="007314F1">
      <w:pPr>
        <w:jc w:val="both"/>
        <w:rPr>
          <w:sz w:val="18"/>
          <w:szCs w:val="18"/>
        </w:rPr>
      </w:pPr>
    </w:p>
    <w:p w:rsidR="009E62F1" w:rsidRDefault="009E62F1" w:rsidP="00C05C79">
      <w:pPr>
        <w:spacing w:line="360" w:lineRule="auto"/>
        <w:ind w:right="-143"/>
        <w:jc w:val="both"/>
      </w:pPr>
      <w:r>
        <w:t xml:space="preserve">_______ </w:t>
      </w:r>
      <w:r w:rsidRPr="00B45022">
        <w:t>SOTTOSCRITT</w:t>
      </w:r>
      <w:r>
        <w:t xml:space="preserve">____ </w:t>
      </w:r>
      <w:r w:rsidR="00F85944">
        <w:t xml:space="preserve">      </w:t>
      </w:r>
      <w:r>
        <w:t xml:space="preserve"> _</w:t>
      </w:r>
      <w:r w:rsidRPr="00B45022">
        <w:t>______________________________________________</w:t>
      </w:r>
      <w:r w:rsidR="00F85944">
        <w:t>________________</w:t>
      </w:r>
      <w:r w:rsidRPr="00B45022">
        <w:t xml:space="preserve">____  </w:t>
      </w:r>
    </w:p>
    <w:p w:rsidR="009E62F1" w:rsidRDefault="009E62F1" w:rsidP="00C05C79">
      <w:pPr>
        <w:spacing w:line="360" w:lineRule="auto"/>
        <w:ind w:right="-143"/>
        <w:jc w:val="both"/>
      </w:pPr>
      <w:r w:rsidRPr="00B45022">
        <w:t>NAT</w:t>
      </w:r>
      <w:r>
        <w:t xml:space="preserve"> ___  A </w:t>
      </w:r>
      <w:r w:rsidRPr="00B45022">
        <w:t>___________________</w:t>
      </w:r>
      <w:r>
        <w:t xml:space="preserve">_______________________  </w:t>
      </w:r>
      <w:r w:rsidRPr="00B45022">
        <w:t>IL _____________________</w:t>
      </w:r>
      <w:r w:rsidR="00A958DF">
        <w:t>___________________</w:t>
      </w:r>
      <w:r w:rsidRPr="00B45022">
        <w:t xml:space="preserve"> </w:t>
      </w:r>
    </w:p>
    <w:p w:rsidR="009E62F1" w:rsidRDefault="009E62F1" w:rsidP="00C05C79">
      <w:pPr>
        <w:spacing w:line="360" w:lineRule="auto"/>
        <w:ind w:right="-143"/>
        <w:jc w:val="both"/>
      </w:pPr>
      <w:r w:rsidRPr="00B45022">
        <w:t xml:space="preserve">RESIDENTE IN </w:t>
      </w:r>
      <w:r>
        <w:t>_______________</w:t>
      </w:r>
      <w:r w:rsidR="00A958DF">
        <w:t>______</w:t>
      </w:r>
      <w:r w:rsidRPr="00B45022">
        <w:t xml:space="preserve"> VIA/PIAZZA __________________________________</w:t>
      </w:r>
      <w:r>
        <w:t>___</w:t>
      </w:r>
      <w:r w:rsidRPr="00B45022">
        <w:t>_  N°_____</w:t>
      </w:r>
      <w:r>
        <w:t>__</w:t>
      </w:r>
      <w:r w:rsidRPr="00B45022">
        <w:t xml:space="preserve">_  </w:t>
      </w:r>
    </w:p>
    <w:p w:rsidR="008E0337" w:rsidRPr="004237B0" w:rsidRDefault="00F85944" w:rsidP="00C05C79">
      <w:pPr>
        <w:spacing w:line="360" w:lineRule="auto"/>
        <w:ind w:right="-143"/>
        <w:jc w:val="both"/>
      </w:pPr>
      <w:r>
        <w:t>RECAPITI TELEFONICI: ABITAZIONE:______</w:t>
      </w:r>
      <w:r w:rsidR="009E62F1">
        <w:t xml:space="preserve">_______________ </w:t>
      </w:r>
      <w:r w:rsidR="009E62F1" w:rsidRPr="00B45022">
        <w:t xml:space="preserve">CELL: </w:t>
      </w:r>
      <w:r w:rsidR="009E62F1">
        <w:t>_</w:t>
      </w:r>
      <w:r w:rsidR="009E62F1" w:rsidRPr="00B45022">
        <w:t>_____________</w:t>
      </w:r>
      <w:r w:rsidR="009E62F1">
        <w:t xml:space="preserve">______ </w:t>
      </w:r>
      <w:r w:rsidR="009E62F1" w:rsidRPr="00B45022">
        <w:t>E-MAIL __________________________________C.F.  ___________________________________</w:t>
      </w:r>
      <w:r w:rsidR="009E62F1">
        <w:t>_</w:t>
      </w:r>
      <w:r w:rsidR="00C05C79">
        <w:t xml:space="preserve">   QUALE GENITORE </w:t>
      </w:r>
      <w:r w:rsidR="009E62F1" w:rsidRPr="00B45022">
        <w:t>ESERC</w:t>
      </w:r>
      <w:r w:rsidR="009E62F1">
        <w:t>ENTE LA POTESTÀ GENITORIALE DEL MINORE SOTTO INDICATO</w:t>
      </w:r>
      <w:r w:rsidR="009E62F1" w:rsidRPr="00B45022">
        <w:t xml:space="preserve"> CON LA</w:t>
      </w:r>
      <w:r w:rsidR="009E62F1" w:rsidRPr="008E0337">
        <w:rPr>
          <w:sz w:val="18"/>
          <w:szCs w:val="18"/>
        </w:rPr>
        <w:t xml:space="preserve"> PRESENTE</w:t>
      </w:r>
    </w:p>
    <w:p w:rsidR="008E0337" w:rsidRDefault="009E62F1" w:rsidP="008E0337">
      <w:pPr>
        <w:suppressAutoHyphens w:val="0"/>
        <w:jc w:val="center"/>
        <w:rPr>
          <w:b/>
          <w:lang w:eastAsia="it-IT"/>
        </w:rPr>
      </w:pPr>
      <w:r w:rsidRPr="0024483C">
        <w:rPr>
          <w:b/>
          <w:lang w:eastAsia="it-IT"/>
        </w:rPr>
        <w:t>CHIEDE</w:t>
      </w:r>
    </w:p>
    <w:p w:rsidR="00C05C79" w:rsidRPr="0024483C" w:rsidRDefault="00C05C79" w:rsidP="008E0337">
      <w:pPr>
        <w:suppressAutoHyphens w:val="0"/>
        <w:jc w:val="center"/>
        <w:rPr>
          <w:b/>
          <w:lang w:eastAsia="it-IT"/>
        </w:rPr>
      </w:pPr>
    </w:p>
    <w:p w:rsidR="008E0337" w:rsidRPr="0024483C" w:rsidRDefault="009E62F1" w:rsidP="008E0337">
      <w:pPr>
        <w:suppressAutoHyphens w:val="0"/>
        <w:rPr>
          <w:b/>
          <w:lang w:eastAsia="it-IT"/>
        </w:rPr>
      </w:pPr>
      <w:r w:rsidRPr="0024483C">
        <w:rPr>
          <w:b/>
          <w:lang w:eastAsia="it-IT"/>
        </w:rPr>
        <w:t xml:space="preserve"> </w:t>
      </w:r>
      <w:r w:rsidRPr="0024483C">
        <w:rPr>
          <w:lang w:eastAsia="it-IT"/>
        </w:rPr>
        <w:t xml:space="preserve">L’ISCRIZIONE ALL’ASILO NIDO COMUNALE  PER: </w:t>
      </w:r>
    </w:p>
    <w:p w:rsidR="008E0337" w:rsidRPr="008E0337" w:rsidRDefault="008E0337" w:rsidP="008E0337">
      <w:pPr>
        <w:rPr>
          <w:sz w:val="18"/>
          <w:szCs w:val="18"/>
        </w:rPr>
      </w:pPr>
      <w:r w:rsidRPr="008E0337">
        <w:rPr>
          <w:sz w:val="18"/>
          <w:szCs w:val="18"/>
        </w:rPr>
        <w:t xml:space="preserve"> </w:t>
      </w:r>
    </w:p>
    <w:p w:rsidR="008E0337" w:rsidRPr="009E62F1" w:rsidRDefault="008E0337" w:rsidP="008C7FF0">
      <w:pPr>
        <w:suppressAutoHyphens w:val="0"/>
        <w:ind w:left="90"/>
        <w:rPr>
          <w:b/>
        </w:rPr>
      </w:pPr>
      <w:r w:rsidRPr="009E62F1">
        <w:rPr>
          <w:b/>
        </w:rPr>
        <w:t xml:space="preserve">DATI DEL </w:t>
      </w:r>
      <w:r w:rsidR="008C7FF0" w:rsidRPr="009E62F1">
        <w:rPr>
          <w:b/>
        </w:rPr>
        <w:t>BAMBINO</w:t>
      </w:r>
      <w:r w:rsidRPr="009E62F1">
        <w:rPr>
          <w:b/>
        </w:rPr>
        <w:t>:</w:t>
      </w:r>
    </w:p>
    <w:tbl>
      <w:tblPr>
        <w:tblW w:w="0" w:type="auto"/>
        <w:tblInd w:w="207" w:type="dxa"/>
        <w:tblLayout w:type="fixed"/>
        <w:tblCellMar>
          <w:left w:w="70" w:type="dxa"/>
          <w:right w:w="70" w:type="dxa"/>
        </w:tblCellMar>
        <w:tblLook w:val="0000"/>
      </w:tblPr>
      <w:tblGrid>
        <w:gridCol w:w="5250"/>
        <w:gridCol w:w="4683"/>
      </w:tblGrid>
      <w:tr w:rsidR="00F85944" w:rsidRPr="00B45022" w:rsidTr="00D221D1">
        <w:trPr>
          <w:cantSplit/>
          <w:trHeight w:val="690"/>
        </w:trPr>
        <w:tc>
          <w:tcPr>
            <w:tcW w:w="5250" w:type="dxa"/>
            <w:tcBorders>
              <w:top w:val="single" w:sz="4" w:space="0" w:color="000000"/>
              <w:left w:val="single" w:sz="4" w:space="0" w:color="000000"/>
              <w:bottom w:val="single" w:sz="4" w:space="0" w:color="000000"/>
            </w:tcBorders>
            <w:shd w:val="clear" w:color="auto" w:fill="auto"/>
            <w:vAlign w:val="center"/>
          </w:tcPr>
          <w:p w:rsidR="00F85944" w:rsidRDefault="00F85944" w:rsidP="008E0337">
            <w:pPr>
              <w:snapToGrid w:val="0"/>
              <w:rPr>
                <w:shd w:val="clear" w:color="auto" w:fill="FFFFFF"/>
              </w:rPr>
            </w:pPr>
            <w:r w:rsidRPr="00B45022">
              <w:rPr>
                <w:shd w:val="clear" w:color="auto" w:fill="FFFFFF"/>
              </w:rPr>
              <w:t xml:space="preserve">COGNOME </w:t>
            </w:r>
          </w:p>
          <w:p w:rsidR="00F85944" w:rsidRPr="00B45022" w:rsidRDefault="00F85944" w:rsidP="008E0337">
            <w:pPr>
              <w:snapToGrid w:val="0"/>
              <w:rPr>
                <w:shd w:val="clear" w:color="auto" w:fill="FFFFFF"/>
              </w:rPr>
            </w:pPr>
          </w:p>
          <w:p w:rsidR="00F85944" w:rsidRPr="00B45022" w:rsidRDefault="00F85944" w:rsidP="008E0337">
            <w:pPr>
              <w:rPr>
                <w:shd w:val="clear" w:color="auto" w:fill="FFFFFF"/>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5944" w:rsidRDefault="00F85944" w:rsidP="008E0337">
            <w:pPr>
              <w:snapToGrid w:val="0"/>
              <w:rPr>
                <w:shd w:val="clear" w:color="auto" w:fill="FFFFFF"/>
              </w:rPr>
            </w:pPr>
            <w:r w:rsidRPr="00B45022">
              <w:rPr>
                <w:shd w:val="clear" w:color="auto" w:fill="FFFFFF"/>
              </w:rPr>
              <w:t xml:space="preserve">NOME </w:t>
            </w:r>
          </w:p>
          <w:p w:rsidR="00F85944" w:rsidRPr="00B45022" w:rsidRDefault="00F85944" w:rsidP="008E0337">
            <w:pPr>
              <w:snapToGrid w:val="0"/>
              <w:rPr>
                <w:shd w:val="clear" w:color="auto" w:fill="FFFFFF"/>
              </w:rPr>
            </w:pPr>
          </w:p>
          <w:p w:rsidR="00F85944" w:rsidRPr="00B45022" w:rsidRDefault="00F85944" w:rsidP="000A4CB4">
            <w:pPr>
              <w:snapToGrid w:val="0"/>
              <w:jc w:val="center"/>
              <w:rPr>
                <w:shd w:val="clear" w:color="auto" w:fill="FFFFFF"/>
              </w:rPr>
            </w:pPr>
          </w:p>
        </w:tc>
      </w:tr>
      <w:tr w:rsidR="00F85944" w:rsidRPr="00B45022" w:rsidTr="00F85944">
        <w:trPr>
          <w:cantSplit/>
          <w:trHeight w:val="537"/>
        </w:trPr>
        <w:tc>
          <w:tcPr>
            <w:tcW w:w="5250" w:type="dxa"/>
            <w:tcBorders>
              <w:top w:val="single" w:sz="4" w:space="0" w:color="000000"/>
              <w:left w:val="single" w:sz="4" w:space="0" w:color="000000"/>
              <w:bottom w:val="single" w:sz="4" w:space="0" w:color="000000"/>
            </w:tcBorders>
            <w:shd w:val="clear" w:color="auto" w:fill="auto"/>
          </w:tcPr>
          <w:p w:rsidR="00F85944" w:rsidRDefault="00F85944" w:rsidP="008E0337">
            <w:pPr>
              <w:snapToGrid w:val="0"/>
              <w:rPr>
                <w:shd w:val="clear" w:color="auto" w:fill="FFFFFF"/>
              </w:rPr>
            </w:pPr>
            <w:r w:rsidRPr="00B45022">
              <w:rPr>
                <w:shd w:val="clear" w:color="auto" w:fill="FFFFFF"/>
              </w:rPr>
              <w:t xml:space="preserve">LUOGO DI NASCITA </w:t>
            </w:r>
          </w:p>
          <w:p w:rsidR="00F85944" w:rsidRPr="00B45022" w:rsidRDefault="00F85944" w:rsidP="008E0337">
            <w:pPr>
              <w:snapToGrid w:val="0"/>
              <w:rPr>
                <w:shd w:val="clear" w:color="auto" w:fill="FFFFFF"/>
              </w:rPr>
            </w:pPr>
          </w:p>
          <w:p w:rsidR="00F85944" w:rsidRPr="00B45022" w:rsidRDefault="00F85944" w:rsidP="008E0337">
            <w:pPr>
              <w:rPr>
                <w:shd w:val="clear" w:color="auto" w:fill="FFFFFF"/>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tcPr>
          <w:p w:rsidR="00F85944" w:rsidRPr="00B45022" w:rsidRDefault="00F85944" w:rsidP="008E0337">
            <w:pPr>
              <w:snapToGrid w:val="0"/>
              <w:rPr>
                <w:shd w:val="clear" w:color="auto" w:fill="FFFFFF"/>
              </w:rPr>
            </w:pPr>
            <w:r w:rsidRPr="00B45022">
              <w:rPr>
                <w:shd w:val="clear" w:color="auto" w:fill="FFFFFF"/>
              </w:rPr>
              <w:t>DATA DI NASCITA</w:t>
            </w:r>
          </w:p>
        </w:tc>
      </w:tr>
      <w:tr w:rsidR="008E0337" w:rsidRPr="00B45022" w:rsidTr="00144F36">
        <w:trPr>
          <w:cantSplit/>
          <w:trHeight w:val="439"/>
        </w:trPr>
        <w:tc>
          <w:tcPr>
            <w:tcW w:w="9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0337" w:rsidRPr="00B45022" w:rsidRDefault="00F85944" w:rsidP="008E0337">
            <w:pPr>
              <w:snapToGrid w:val="0"/>
              <w:rPr>
                <w:shd w:val="clear" w:color="auto" w:fill="FFFFFF"/>
              </w:rPr>
            </w:pPr>
            <w:r w:rsidRPr="00B45022">
              <w:rPr>
                <w:shd w:val="clear" w:color="auto" w:fill="FFFFFF"/>
              </w:rPr>
              <w:t xml:space="preserve">CODICE FISCALE </w:t>
            </w:r>
            <w:r>
              <w:rPr>
                <w:shd w:val="clear" w:color="auto" w:fill="FFFFFF"/>
              </w:rPr>
              <w:t>:</w:t>
            </w:r>
            <w:r w:rsidRPr="00B45022">
              <w:rPr>
                <w:shd w:val="clear" w:color="auto" w:fill="FFFFFF"/>
              </w:rPr>
              <w:t xml:space="preserve">   </w:t>
            </w:r>
          </w:p>
        </w:tc>
      </w:tr>
    </w:tbl>
    <w:p w:rsidR="008E0337" w:rsidRPr="008E0337" w:rsidRDefault="008E0337" w:rsidP="008C7FF0">
      <w:pPr>
        <w:suppressAutoHyphens w:val="0"/>
        <w:ind w:left="90"/>
        <w:rPr>
          <w:sz w:val="18"/>
          <w:szCs w:val="18"/>
        </w:rPr>
      </w:pPr>
    </w:p>
    <w:p w:rsidR="008E0337" w:rsidRPr="00B45022" w:rsidRDefault="00F85944" w:rsidP="00765D9A">
      <w:pPr>
        <w:jc w:val="both"/>
      </w:pPr>
      <w:r w:rsidRPr="00B45022">
        <w:t>IN RELAZIONE ALLA PRESENTE DOMANDA, VALENDOSI DELLE DISPOSIZIONI DI CUI AGLI ARTT. 5, 46 E 47 DEL T.U. DELLA NORMATIVA SULLA DOCUMENTAZIONE AMMINISTRATIVA DI CUI AL  D.P.R. N° 445/2000,</w:t>
      </w:r>
    </w:p>
    <w:p w:rsidR="00B45022" w:rsidRDefault="00B45022" w:rsidP="00765D9A">
      <w:pPr>
        <w:jc w:val="center"/>
        <w:rPr>
          <w:b/>
        </w:rPr>
      </w:pPr>
    </w:p>
    <w:p w:rsidR="008E0337" w:rsidRDefault="00F85944" w:rsidP="00765D9A">
      <w:pPr>
        <w:jc w:val="center"/>
        <w:rPr>
          <w:b/>
        </w:rPr>
      </w:pPr>
      <w:r w:rsidRPr="00B45022">
        <w:rPr>
          <w:b/>
        </w:rPr>
        <w:t>CONSAPEVOLE</w:t>
      </w:r>
    </w:p>
    <w:p w:rsidR="00B45022" w:rsidRPr="00B45022" w:rsidRDefault="00B45022" w:rsidP="00765D9A">
      <w:pPr>
        <w:jc w:val="center"/>
        <w:rPr>
          <w:b/>
        </w:rPr>
      </w:pPr>
    </w:p>
    <w:p w:rsidR="003C3A7B" w:rsidRPr="00B45022" w:rsidRDefault="00F85944" w:rsidP="00765D9A">
      <w:pPr>
        <w:jc w:val="both"/>
      </w:pPr>
      <w:r w:rsidRPr="00B45022">
        <w:t>AI SENSI DEGLI ARTT.</w:t>
      </w:r>
      <w:r>
        <w:t xml:space="preserve"> </w:t>
      </w:r>
      <w:r w:rsidRPr="00B45022">
        <w:t xml:space="preserve">71, 75 E 76 DEL D.P.R. N.445/2000 DELLE RESPONSABILITÀ PENALI CHE SI ASSUME PER FALSITÀ IN ATTI E DICHIARAZIONI MENDACI, CHE POTRANNO ESSERE ESEGUITI CONTROLLI DIRETTI AD ACCERTARE LE INFORMAZIONI FORNITE; CHE QUALSIASI VARIAZIONE DEI DATI DICHIARATI AL MOMENTO DELL’ISCRIZIONE E L’EVENTUALE RINUNCIA AL SERVIZIO RICHIESTO, DOVRANNO ESSERE TEMPESTIVAMENTE COMUNICATI PER ISCRITTO ALL’UFFICIO </w:t>
      </w:r>
      <w:r>
        <w:t>ASILO NIDO</w:t>
      </w:r>
      <w:r w:rsidRPr="00B45022">
        <w:t xml:space="preserve"> DEL COMUNE DI CASSINO;  </w:t>
      </w:r>
    </w:p>
    <w:p w:rsidR="00B45022" w:rsidRDefault="00B45022" w:rsidP="007314F1">
      <w:pPr>
        <w:jc w:val="center"/>
        <w:rPr>
          <w:b/>
        </w:rPr>
      </w:pPr>
    </w:p>
    <w:p w:rsidR="003C3A7B" w:rsidRDefault="007D70C2" w:rsidP="007314F1">
      <w:pPr>
        <w:jc w:val="center"/>
        <w:rPr>
          <w:b/>
        </w:rPr>
      </w:pPr>
      <w:r w:rsidRPr="00B45022">
        <w:rPr>
          <w:b/>
        </w:rPr>
        <w:t>DICHIARA</w:t>
      </w:r>
    </w:p>
    <w:p w:rsidR="00B45022" w:rsidRPr="00B45022" w:rsidRDefault="00B45022" w:rsidP="007314F1">
      <w:pPr>
        <w:jc w:val="center"/>
        <w:rPr>
          <w:b/>
        </w:rPr>
      </w:pPr>
    </w:p>
    <w:p w:rsidR="006F46F4" w:rsidRPr="00B45022" w:rsidRDefault="00F85944" w:rsidP="00E05DBB">
      <w:pPr>
        <w:numPr>
          <w:ilvl w:val="0"/>
          <w:numId w:val="23"/>
        </w:numPr>
        <w:spacing w:line="360" w:lineRule="auto"/>
        <w:ind w:hanging="720"/>
      </w:pPr>
      <w:r w:rsidRPr="00B45022">
        <w:rPr>
          <w:b/>
        </w:rPr>
        <w:t xml:space="preserve">CHE </w:t>
      </w:r>
      <w:r w:rsidRPr="00DD462C">
        <w:t xml:space="preserve">IL </w:t>
      </w:r>
      <w:r w:rsidR="00DD462C" w:rsidRPr="00DD462C">
        <w:t>PROPRIO</w:t>
      </w:r>
      <w:r w:rsidR="00DD462C">
        <w:rPr>
          <w:b/>
        </w:rPr>
        <w:t xml:space="preserve"> </w:t>
      </w:r>
      <w:r w:rsidRPr="00B45022">
        <w:t>NUCLEO FAMILIARE</w:t>
      </w:r>
      <w:r w:rsidR="001349A7">
        <w:t xml:space="preserve"> </w:t>
      </w:r>
      <w:r w:rsidRPr="00B45022">
        <w:t>È COSÌ COMPOSTO:</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3840"/>
        <w:gridCol w:w="3562"/>
        <w:gridCol w:w="2205"/>
      </w:tblGrid>
      <w:tr w:rsidR="001E5F0E" w:rsidRPr="00B45022" w:rsidTr="009E62F1">
        <w:trPr>
          <w:trHeight w:val="581"/>
        </w:trPr>
        <w:tc>
          <w:tcPr>
            <w:tcW w:w="460" w:type="dxa"/>
            <w:shd w:val="clear" w:color="auto" w:fill="auto"/>
          </w:tcPr>
          <w:p w:rsidR="009E62F1" w:rsidRDefault="009E62F1" w:rsidP="009E62F1">
            <w:pPr>
              <w:spacing w:line="360" w:lineRule="auto"/>
              <w:jc w:val="center"/>
              <w:rPr>
                <w:b/>
              </w:rPr>
            </w:pPr>
          </w:p>
          <w:p w:rsidR="001E5F0E" w:rsidRPr="00B45022" w:rsidRDefault="001E5F0E" w:rsidP="009E62F1">
            <w:pPr>
              <w:spacing w:line="360" w:lineRule="auto"/>
              <w:jc w:val="center"/>
              <w:rPr>
                <w:b/>
              </w:rPr>
            </w:pPr>
            <w:r w:rsidRPr="00B45022">
              <w:rPr>
                <w:b/>
              </w:rPr>
              <w:t>N.</w:t>
            </w:r>
          </w:p>
        </w:tc>
        <w:tc>
          <w:tcPr>
            <w:tcW w:w="3969" w:type="dxa"/>
            <w:shd w:val="clear" w:color="auto" w:fill="auto"/>
          </w:tcPr>
          <w:p w:rsidR="009E62F1" w:rsidRDefault="009E62F1" w:rsidP="009E62F1">
            <w:pPr>
              <w:spacing w:line="360" w:lineRule="auto"/>
              <w:jc w:val="center"/>
              <w:rPr>
                <w:b/>
              </w:rPr>
            </w:pPr>
          </w:p>
          <w:p w:rsidR="001E5F0E" w:rsidRPr="00B45022" w:rsidRDefault="001E5F0E" w:rsidP="009E62F1">
            <w:pPr>
              <w:spacing w:line="360" w:lineRule="auto"/>
              <w:jc w:val="center"/>
              <w:rPr>
                <w:b/>
              </w:rPr>
            </w:pPr>
            <w:r w:rsidRPr="00B45022">
              <w:rPr>
                <w:b/>
              </w:rPr>
              <w:t>COGNOME E NOME</w:t>
            </w:r>
          </w:p>
        </w:tc>
        <w:tc>
          <w:tcPr>
            <w:tcW w:w="3686" w:type="dxa"/>
            <w:shd w:val="clear" w:color="auto" w:fill="auto"/>
          </w:tcPr>
          <w:p w:rsidR="009E62F1" w:rsidRDefault="009E62F1" w:rsidP="009E62F1">
            <w:pPr>
              <w:spacing w:line="360" w:lineRule="auto"/>
              <w:jc w:val="center"/>
              <w:rPr>
                <w:b/>
              </w:rPr>
            </w:pPr>
          </w:p>
          <w:p w:rsidR="001E5F0E" w:rsidRPr="00B45022" w:rsidRDefault="001E5F0E" w:rsidP="009E62F1">
            <w:pPr>
              <w:spacing w:line="360" w:lineRule="auto"/>
              <w:jc w:val="center"/>
              <w:rPr>
                <w:b/>
              </w:rPr>
            </w:pPr>
            <w:r w:rsidRPr="00B45022">
              <w:rPr>
                <w:b/>
              </w:rPr>
              <w:t>LUOGO E DATA DI NASCITA</w:t>
            </w:r>
          </w:p>
        </w:tc>
        <w:tc>
          <w:tcPr>
            <w:tcW w:w="2233" w:type="dxa"/>
            <w:shd w:val="clear" w:color="auto" w:fill="auto"/>
          </w:tcPr>
          <w:p w:rsidR="001E5F0E" w:rsidRPr="00B45022" w:rsidRDefault="001E5F0E" w:rsidP="00DD462C">
            <w:pPr>
              <w:jc w:val="center"/>
              <w:rPr>
                <w:b/>
              </w:rPr>
            </w:pPr>
            <w:r w:rsidRPr="00B45022">
              <w:rPr>
                <w:b/>
              </w:rPr>
              <w:t xml:space="preserve">RAPPORTO DI PARENTELA CON IL </w:t>
            </w:r>
            <w:r w:rsidR="00DD462C">
              <w:rPr>
                <w:b/>
              </w:rPr>
              <w:t>DICHIARANTE</w:t>
            </w: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1</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jc w:val="center"/>
              <w:rPr>
                <w:b/>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2</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3</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4</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5</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6</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r w:rsidR="001E5F0E" w:rsidRPr="007408DD" w:rsidTr="009E62F1">
        <w:tc>
          <w:tcPr>
            <w:tcW w:w="460" w:type="dxa"/>
            <w:shd w:val="clear" w:color="auto" w:fill="auto"/>
          </w:tcPr>
          <w:p w:rsidR="001E5F0E" w:rsidRPr="00B45022" w:rsidRDefault="001E5F0E" w:rsidP="009E62F1">
            <w:pPr>
              <w:spacing w:line="360" w:lineRule="auto"/>
              <w:jc w:val="center"/>
              <w:rPr>
                <w:b/>
              </w:rPr>
            </w:pPr>
            <w:r w:rsidRPr="00B45022">
              <w:rPr>
                <w:b/>
              </w:rPr>
              <w:t>7</w:t>
            </w:r>
          </w:p>
        </w:tc>
        <w:tc>
          <w:tcPr>
            <w:tcW w:w="3969" w:type="dxa"/>
            <w:shd w:val="clear" w:color="auto" w:fill="auto"/>
          </w:tcPr>
          <w:p w:rsidR="001E5F0E" w:rsidRPr="007408DD" w:rsidRDefault="001E5F0E" w:rsidP="00C8248D">
            <w:pPr>
              <w:spacing w:line="360" w:lineRule="auto"/>
              <w:rPr>
                <w:sz w:val="18"/>
                <w:szCs w:val="18"/>
              </w:rPr>
            </w:pPr>
          </w:p>
        </w:tc>
        <w:tc>
          <w:tcPr>
            <w:tcW w:w="3686" w:type="dxa"/>
            <w:shd w:val="clear" w:color="auto" w:fill="auto"/>
          </w:tcPr>
          <w:p w:rsidR="001E5F0E" w:rsidRPr="007408DD" w:rsidRDefault="001E5F0E" w:rsidP="00C8248D">
            <w:pPr>
              <w:spacing w:line="360" w:lineRule="auto"/>
              <w:rPr>
                <w:sz w:val="18"/>
                <w:szCs w:val="18"/>
              </w:rPr>
            </w:pPr>
          </w:p>
        </w:tc>
        <w:tc>
          <w:tcPr>
            <w:tcW w:w="2233" w:type="dxa"/>
            <w:shd w:val="clear" w:color="auto" w:fill="auto"/>
          </w:tcPr>
          <w:p w:rsidR="001E5F0E" w:rsidRPr="007408DD" w:rsidRDefault="001E5F0E" w:rsidP="00C8248D">
            <w:pPr>
              <w:spacing w:line="360" w:lineRule="auto"/>
              <w:rPr>
                <w:sz w:val="18"/>
                <w:szCs w:val="18"/>
              </w:rPr>
            </w:pPr>
          </w:p>
        </w:tc>
      </w:tr>
    </w:tbl>
    <w:p w:rsidR="00A56A80" w:rsidRDefault="00A56A80" w:rsidP="00A56A80">
      <w:pPr>
        <w:tabs>
          <w:tab w:val="left" w:pos="0"/>
          <w:tab w:val="left" w:pos="284"/>
          <w:tab w:val="left" w:pos="3261"/>
          <w:tab w:val="left" w:pos="4536"/>
          <w:tab w:val="left" w:pos="6379"/>
          <w:tab w:val="left" w:pos="8364"/>
        </w:tabs>
        <w:suppressAutoHyphens w:val="0"/>
        <w:spacing w:line="360" w:lineRule="auto"/>
        <w:jc w:val="both"/>
        <w:rPr>
          <w:lang w:eastAsia="it-IT"/>
        </w:rPr>
      </w:pPr>
    </w:p>
    <w:p w:rsidR="008A650D" w:rsidRDefault="008A650D" w:rsidP="008A650D"/>
    <w:p w:rsidR="00A33887" w:rsidRDefault="00A33887" w:rsidP="008A650D">
      <w:pPr>
        <w:pStyle w:val="Default"/>
        <w:rPr>
          <w:sz w:val="20"/>
          <w:szCs w:val="20"/>
        </w:rPr>
      </w:pPr>
    </w:p>
    <w:p w:rsidR="00A33887" w:rsidRPr="00932EAC" w:rsidRDefault="00A33887" w:rsidP="008A650D">
      <w:pPr>
        <w:pStyle w:val="Default"/>
        <w:rPr>
          <w:sz w:val="20"/>
          <w:szCs w:val="20"/>
        </w:rPr>
      </w:pPr>
    </w:p>
    <w:tbl>
      <w:tblPr>
        <w:tblW w:w="0" w:type="auto"/>
        <w:tblLayout w:type="fixed"/>
        <w:tblLook w:val="04A0"/>
      </w:tblPr>
      <w:tblGrid>
        <w:gridCol w:w="5920"/>
        <w:gridCol w:w="1642"/>
        <w:gridCol w:w="2292"/>
      </w:tblGrid>
      <w:tr w:rsidR="00A33887" w:rsidRPr="00932EAC" w:rsidTr="00A33887">
        <w:tc>
          <w:tcPr>
            <w:tcW w:w="5920" w:type="dxa"/>
            <w:shd w:val="clear" w:color="auto" w:fill="auto"/>
          </w:tcPr>
          <w:p w:rsidR="0073602C" w:rsidRPr="0073602C" w:rsidRDefault="00E05DBB" w:rsidP="0073602C">
            <w:pPr>
              <w:pStyle w:val="Default"/>
              <w:numPr>
                <w:ilvl w:val="0"/>
                <w:numId w:val="33"/>
              </w:numPr>
              <w:ind w:hanging="720"/>
              <w:rPr>
                <w:b/>
                <w:sz w:val="20"/>
                <w:szCs w:val="20"/>
              </w:rPr>
            </w:pPr>
            <w:r>
              <w:rPr>
                <w:sz w:val="20"/>
                <w:szCs w:val="20"/>
              </w:rPr>
              <w:t xml:space="preserve">CHE  </w:t>
            </w:r>
            <w:r w:rsidR="00A33887" w:rsidRPr="00C05C79">
              <w:rPr>
                <w:sz w:val="20"/>
                <w:szCs w:val="20"/>
              </w:rPr>
              <w:t xml:space="preserve">__L__ BAMBIN__ </w:t>
            </w:r>
            <w:r w:rsidR="0073602C">
              <w:rPr>
                <w:sz w:val="20"/>
                <w:szCs w:val="20"/>
              </w:rPr>
              <w:t xml:space="preserve"> ,</w:t>
            </w:r>
            <w:r w:rsidR="0073602C" w:rsidRPr="00C05C79">
              <w:rPr>
                <w:sz w:val="20"/>
                <w:szCs w:val="20"/>
              </w:rPr>
              <w:t>NELL’ANNO SCOLASTICO 201</w:t>
            </w:r>
            <w:r w:rsidR="00524C42">
              <w:rPr>
                <w:sz w:val="20"/>
                <w:szCs w:val="20"/>
              </w:rPr>
              <w:t>8</w:t>
            </w:r>
            <w:r w:rsidR="0073602C" w:rsidRPr="00C05C79">
              <w:rPr>
                <w:sz w:val="20"/>
                <w:szCs w:val="20"/>
              </w:rPr>
              <w:t xml:space="preserve"> / 201</w:t>
            </w:r>
            <w:r w:rsidR="00524C42">
              <w:rPr>
                <w:sz w:val="20"/>
                <w:szCs w:val="20"/>
              </w:rPr>
              <w:t>9</w:t>
            </w:r>
            <w:r w:rsidR="0073602C">
              <w:rPr>
                <w:sz w:val="20"/>
                <w:szCs w:val="20"/>
              </w:rPr>
              <w:t xml:space="preserve">, </w:t>
            </w:r>
            <w:r w:rsidR="00A33887" w:rsidRPr="00C05C79">
              <w:rPr>
                <w:sz w:val="20"/>
                <w:szCs w:val="20"/>
              </w:rPr>
              <w:t xml:space="preserve">HA </w:t>
            </w:r>
            <w:r w:rsidR="00C05C79" w:rsidRPr="00C05C79">
              <w:rPr>
                <w:sz w:val="20"/>
                <w:szCs w:val="20"/>
              </w:rPr>
              <w:t>GIÀ</w:t>
            </w:r>
            <w:r w:rsidR="00A33887" w:rsidRPr="00C05C79">
              <w:rPr>
                <w:sz w:val="20"/>
                <w:szCs w:val="20"/>
              </w:rPr>
              <w:t xml:space="preserve"> FREQUENTATO L’ASILO NIDO</w:t>
            </w:r>
            <w:r w:rsidR="00A958DF">
              <w:rPr>
                <w:sz w:val="20"/>
                <w:szCs w:val="20"/>
              </w:rPr>
              <w:t xml:space="preserve"> DI VIA ____________</w:t>
            </w:r>
            <w:r w:rsidR="0073602C">
              <w:rPr>
                <w:sz w:val="20"/>
                <w:szCs w:val="20"/>
              </w:rPr>
              <w:t>_________</w:t>
            </w:r>
          </w:p>
          <w:p w:rsidR="00A33887" w:rsidRPr="00A33887" w:rsidRDefault="00A33887" w:rsidP="0073602C">
            <w:pPr>
              <w:pStyle w:val="Default"/>
              <w:ind w:left="720"/>
              <w:rPr>
                <w:b/>
                <w:sz w:val="20"/>
                <w:szCs w:val="20"/>
              </w:rPr>
            </w:pPr>
          </w:p>
        </w:tc>
        <w:tc>
          <w:tcPr>
            <w:tcW w:w="1642" w:type="dxa"/>
            <w:shd w:val="clear" w:color="auto" w:fill="auto"/>
          </w:tcPr>
          <w:p w:rsidR="00A33887" w:rsidRPr="00932EAC" w:rsidRDefault="00A33887" w:rsidP="00A33887">
            <w:pPr>
              <w:pStyle w:val="Default"/>
              <w:ind w:left="720"/>
              <w:rPr>
                <w:sz w:val="20"/>
                <w:szCs w:val="20"/>
              </w:rPr>
            </w:pPr>
            <w:r w:rsidRPr="00932EAC">
              <w:rPr>
                <w:sz w:val="20"/>
                <w:szCs w:val="20"/>
              </w:rPr>
              <w:t>SI □</w:t>
            </w:r>
          </w:p>
        </w:tc>
        <w:tc>
          <w:tcPr>
            <w:tcW w:w="2292" w:type="dxa"/>
            <w:shd w:val="clear" w:color="auto" w:fill="auto"/>
          </w:tcPr>
          <w:p w:rsidR="00A33887" w:rsidRDefault="00A33887" w:rsidP="00A33887">
            <w:pPr>
              <w:pStyle w:val="Default"/>
              <w:ind w:left="720"/>
              <w:rPr>
                <w:sz w:val="20"/>
                <w:szCs w:val="20"/>
              </w:rPr>
            </w:pPr>
            <w:r w:rsidRPr="00932EAC">
              <w:rPr>
                <w:sz w:val="20"/>
                <w:szCs w:val="20"/>
              </w:rPr>
              <w:t>NO □</w:t>
            </w:r>
          </w:p>
          <w:p w:rsidR="00A33887" w:rsidRPr="00932EAC" w:rsidRDefault="00A33887" w:rsidP="009950BE">
            <w:pPr>
              <w:pStyle w:val="Default"/>
              <w:jc w:val="center"/>
              <w:rPr>
                <w:sz w:val="20"/>
                <w:szCs w:val="20"/>
              </w:rPr>
            </w:pPr>
          </w:p>
        </w:tc>
      </w:tr>
      <w:tr w:rsidR="006A18F9" w:rsidRPr="00932EAC" w:rsidTr="00D4134A">
        <w:tc>
          <w:tcPr>
            <w:tcW w:w="5920" w:type="dxa"/>
            <w:shd w:val="clear" w:color="auto" w:fill="auto"/>
          </w:tcPr>
          <w:p w:rsidR="006A18F9" w:rsidRPr="00932EAC" w:rsidRDefault="00E05DBB" w:rsidP="00E05DBB">
            <w:pPr>
              <w:pStyle w:val="Default"/>
              <w:numPr>
                <w:ilvl w:val="0"/>
                <w:numId w:val="33"/>
              </w:numPr>
              <w:ind w:hanging="720"/>
              <w:rPr>
                <w:sz w:val="20"/>
                <w:szCs w:val="20"/>
              </w:rPr>
            </w:pPr>
            <w:r>
              <w:rPr>
                <w:sz w:val="20"/>
                <w:szCs w:val="20"/>
              </w:rPr>
              <w:t xml:space="preserve">CHE </w:t>
            </w:r>
            <w:r w:rsidR="006A18F9" w:rsidRPr="00932EAC">
              <w:rPr>
                <w:sz w:val="20"/>
                <w:szCs w:val="20"/>
              </w:rPr>
              <w:t xml:space="preserve"> __L__ BAMBIN__ VIVE CON UN SOLO GENITORE</w:t>
            </w:r>
          </w:p>
        </w:tc>
        <w:tc>
          <w:tcPr>
            <w:tcW w:w="1642" w:type="dxa"/>
            <w:shd w:val="clear" w:color="auto" w:fill="auto"/>
          </w:tcPr>
          <w:p w:rsidR="006A18F9" w:rsidRPr="00932EAC" w:rsidRDefault="006A18F9" w:rsidP="00A33887">
            <w:pPr>
              <w:pStyle w:val="Default"/>
              <w:ind w:left="720"/>
              <w:rPr>
                <w:sz w:val="20"/>
                <w:szCs w:val="20"/>
              </w:rPr>
            </w:pPr>
            <w:r w:rsidRPr="00932EAC">
              <w:rPr>
                <w:sz w:val="20"/>
                <w:szCs w:val="20"/>
              </w:rPr>
              <w:t>SI □</w:t>
            </w:r>
          </w:p>
        </w:tc>
        <w:tc>
          <w:tcPr>
            <w:tcW w:w="2292" w:type="dxa"/>
            <w:shd w:val="clear" w:color="auto" w:fill="auto"/>
          </w:tcPr>
          <w:p w:rsidR="006A18F9" w:rsidRPr="00932EAC" w:rsidRDefault="006A18F9" w:rsidP="00A33887">
            <w:pPr>
              <w:pStyle w:val="Default"/>
              <w:ind w:left="720"/>
              <w:rPr>
                <w:sz w:val="20"/>
                <w:szCs w:val="20"/>
              </w:rPr>
            </w:pPr>
            <w:r w:rsidRPr="00932EAC">
              <w:rPr>
                <w:sz w:val="20"/>
                <w:szCs w:val="20"/>
              </w:rPr>
              <w:t>NO □</w:t>
            </w:r>
          </w:p>
        </w:tc>
      </w:tr>
    </w:tbl>
    <w:p w:rsidR="008A650D" w:rsidRPr="00932EAC" w:rsidRDefault="008A650D" w:rsidP="00A33887">
      <w:pPr>
        <w:pStyle w:val="Default"/>
        <w:ind w:firstLine="2205"/>
        <w:rPr>
          <w:sz w:val="20"/>
          <w:szCs w:val="20"/>
        </w:rPr>
      </w:pPr>
    </w:p>
    <w:p w:rsidR="008A650D" w:rsidRPr="00932EAC" w:rsidRDefault="008A650D" w:rsidP="00A33887">
      <w:pPr>
        <w:pStyle w:val="Default"/>
        <w:rPr>
          <w:sz w:val="20"/>
          <w:szCs w:val="20"/>
        </w:rPr>
      </w:pPr>
      <w:r w:rsidRPr="00932EAC">
        <w:rPr>
          <w:sz w:val="20"/>
          <w:szCs w:val="20"/>
        </w:rPr>
        <w:t xml:space="preserve">SE SI, SPECIFICARE SE IL GENITORE È: </w:t>
      </w:r>
    </w:p>
    <w:tbl>
      <w:tblPr>
        <w:tblW w:w="11301" w:type="dxa"/>
        <w:tblLook w:val="04A0"/>
      </w:tblPr>
      <w:tblGrid>
        <w:gridCol w:w="8018"/>
        <w:gridCol w:w="1056"/>
        <w:gridCol w:w="412"/>
        <w:gridCol w:w="793"/>
        <w:gridCol w:w="853"/>
        <w:gridCol w:w="286"/>
        <w:gridCol w:w="78"/>
      </w:tblGrid>
      <w:tr w:rsidR="008A650D" w:rsidRPr="00932EAC" w:rsidTr="0073602C">
        <w:tc>
          <w:tcPr>
            <w:tcW w:w="10766" w:type="dxa"/>
            <w:gridSpan w:val="5"/>
            <w:shd w:val="clear" w:color="auto" w:fill="auto"/>
          </w:tcPr>
          <w:p w:rsidR="008A650D" w:rsidRPr="00932EAC" w:rsidRDefault="00D7249A" w:rsidP="00A33887">
            <w:pPr>
              <w:pStyle w:val="Default"/>
              <w:rPr>
                <w:sz w:val="20"/>
                <w:szCs w:val="20"/>
              </w:rPr>
            </w:pPr>
            <w:r w:rsidRPr="00932EAC">
              <w:rPr>
                <w:sz w:val="20"/>
                <w:szCs w:val="20"/>
              </w:rPr>
              <w:t>□</w:t>
            </w:r>
            <w:r w:rsidR="008A650D" w:rsidRPr="00932EAC">
              <w:rPr>
                <w:sz w:val="20"/>
                <w:szCs w:val="20"/>
              </w:rPr>
              <w:t xml:space="preserve"> CELIBE O NUBILE                                  </w:t>
            </w:r>
          </w:p>
        </w:tc>
        <w:tc>
          <w:tcPr>
            <w:tcW w:w="535" w:type="dxa"/>
            <w:gridSpan w:val="2"/>
            <w:shd w:val="clear" w:color="auto" w:fill="auto"/>
          </w:tcPr>
          <w:p w:rsidR="008A650D" w:rsidRPr="00932EAC" w:rsidRDefault="008A650D" w:rsidP="00A33887">
            <w:pPr>
              <w:pStyle w:val="Default"/>
              <w:ind w:left="720"/>
              <w:rPr>
                <w:sz w:val="20"/>
                <w:szCs w:val="20"/>
              </w:rPr>
            </w:pPr>
          </w:p>
        </w:tc>
      </w:tr>
      <w:tr w:rsidR="008A650D" w:rsidRPr="00932EAC" w:rsidTr="0073602C">
        <w:tc>
          <w:tcPr>
            <w:tcW w:w="10766" w:type="dxa"/>
            <w:gridSpan w:val="5"/>
            <w:shd w:val="clear" w:color="auto" w:fill="auto"/>
          </w:tcPr>
          <w:p w:rsidR="008A650D" w:rsidRPr="00932EAC" w:rsidRDefault="00D7249A" w:rsidP="00A33887">
            <w:pPr>
              <w:pStyle w:val="Default"/>
              <w:rPr>
                <w:sz w:val="20"/>
                <w:szCs w:val="20"/>
              </w:rPr>
            </w:pPr>
            <w:r w:rsidRPr="00932EAC">
              <w:rPr>
                <w:sz w:val="20"/>
                <w:szCs w:val="20"/>
              </w:rPr>
              <w:t>□</w:t>
            </w:r>
            <w:r w:rsidR="008A650D" w:rsidRPr="00932EAC">
              <w:rPr>
                <w:sz w:val="20"/>
                <w:szCs w:val="20"/>
              </w:rPr>
              <w:t xml:space="preserve"> VEDOVO/A  </w:t>
            </w:r>
          </w:p>
        </w:tc>
        <w:tc>
          <w:tcPr>
            <w:tcW w:w="535" w:type="dxa"/>
            <w:gridSpan w:val="2"/>
            <w:shd w:val="clear" w:color="auto" w:fill="auto"/>
          </w:tcPr>
          <w:p w:rsidR="008A650D" w:rsidRPr="00932EAC" w:rsidRDefault="008A650D" w:rsidP="00A33887">
            <w:pPr>
              <w:ind w:left="720"/>
            </w:pPr>
          </w:p>
        </w:tc>
      </w:tr>
      <w:tr w:rsidR="008A650D" w:rsidRPr="00932EAC" w:rsidTr="0073602C">
        <w:tc>
          <w:tcPr>
            <w:tcW w:w="10766" w:type="dxa"/>
            <w:gridSpan w:val="5"/>
            <w:shd w:val="clear" w:color="auto" w:fill="auto"/>
          </w:tcPr>
          <w:p w:rsidR="00D7249A" w:rsidRPr="00932EAC" w:rsidRDefault="00D7249A" w:rsidP="00A33887">
            <w:pPr>
              <w:pStyle w:val="Default"/>
              <w:rPr>
                <w:sz w:val="20"/>
                <w:szCs w:val="20"/>
              </w:rPr>
            </w:pPr>
            <w:r w:rsidRPr="00932EAC">
              <w:rPr>
                <w:sz w:val="20"/>
                <w:szCs w:val="20"/>
              </w:rPr>
              <w:t xml:space="preserve">□ </w:t>
            </w:r>
            <w:r w:rsidR="008A650D" w:rsidRPr="00932EAC">
              <w:rPr>
                <w:sz w:val="20"/>
                <w:szCs w:val="20"/>
              </w:rPr>
              <w:t xml:space="preserve">SEPARATO/A </w:t>
            </w:r>
          </w:p>
          <w:p w:rsidR="008A650D" w:rsidRPr="00932EAC" w:rsidRDefault="00D7249A" w:rsidP="00A33887">
            <w:pPr>
              <w:pStyle w:val="Default"/>
              <w:rPr>
                <w:sz w:val="20"/>
                <w:szCs w:val="20"/>
              </w:rPr>
            </w:pPr>
            <w:r w:rsidRPr="00932EAC">
              <w:rPr>
                <w:sz w:val="20"/>
                <w:szCs w:val="20"/>
              </w:rPr>
              <w:t xml:space="preserve">□ </w:t>
            </w:r>
            <w:r w:rsidR="008A650D" w:rsidRPr="00932EAC">
              <w:rPr>
                <w:sz w:val="20"/>
                <w:szCs w:val="20"/>
              </w:rPr>
              <w:t>DIVORZIATO/A</w:t>
            </w:r>
          </w:p>
        </w:tc>
        <w:tc>
          <w:tcPr>
            <w:tcW w:w="535" w:type="dxa"/>
            <w:gridSpan w:val="2"/>
            <w:shd w:val="clear" w:color="auto" w:fill="auto"/>
          </w:tcPr>
          <w:p w:rsidR="008A650D" w:rsidRPr="00932EAC" w:rsidRDefault="008A650D" w:rsidP="00A33887">
            <w:pPr>
              <w:ind w:left="720"/>
            </w:pPr>
          </w:p>
        </w:tc>
      </w:tr>
      <w:tr w:rsidR="008A650D" w:rsidRPr="00932EAC" w:rsidTr="0073602C">
        <w:trPr>
          <w:gridAfter w:val="1"/>
          <w:wAfter w:w="249" w:type="dxa"/>
        </w:trPr>
        <w:tc>
          <w:tcPr>
            <w:tcW w:w="7452" w:type="dxa"/>
            <w:shd w:val="clear" w:color="auto" w:fill="auto"/>
          </w:tcPr>
          <w:p w:rsidR="00D7249A" w:rsidRPr="00932EAC" w:rsidRDefault="00D7249A" w:rsidP="00E05DBB">
            <w:pPr>
              <w:suppressAutoHyphens w:val="0"/>
            </w:pPr>
          </w:p>
        </w:tc>
        <w:tc>
          <w:tcPr>
            <w:tcW w:w="1509" w:type="dxa"/>
            <w:gridSpan w:val="2"/>
            <w:shd w:val="clear" w:color="auto" w:fill="auto"/>
          </w:tcPr>
          <w:p w:rsidR="008A650D" w:rsidRPr="00932EAC" w:rsidRDefault="008A650D" w:rsidP="00A33887">
            <w:pPr>
              <w:pStyle w:val="Default"/>
              <w:ind w:left="720"/>
              <w:rPr>
                <w:sz w:val="20"/>
                <w:szCs w:val="20"/>
              </w:rPr>
            </w:pPr>
          </w:p>
        </w:tc>
        <w:tc>
          <w:tcPr>
            <w:tcW w:w="2091" w:type="dxa"/>
            <w:gridSpan w:val="3"/>
            <w:shd w:val="clear" w:color="auto" w:fill="auto"/>
          </w:tcPr>
          <w:p w:rsidR="008A650D" w:rsidRPr="00932EAC" w:rsidRDefault="008A650D" w:rsidP="00A33887">
            <w:pPr>
              <w:pStyle w:val="Default"/>
              <w:ind w:left="720"/>
              <w:rPr>
                <w:sz w:val="20"/>
                <w:szCs w:val="20"/>
              </w:rPr>
            </w:pPr>
          </w:p>
        </w:tc>
      </w:tr>
      <w:tr w:rsidR="008A650D" w:rsidRPr="00932EAC" w:rsidTr="0073602C">
        <w:trPr>
          <w:gridAfter w:val="1"/>
          <w:wAfter w:w="249" w:type="dxa"/>
        </w:trPr>
        <w:tc>
          <w:tcPr>
            <w:tcW w:w="7452" w:type="dxa"/>
            <w:shd w:val="clear" w:color="auto" w:fill="auto"/>
          </w:tcPr>
          <w:p w:rsidR="00D7249A" w:rsidRPr="00932EAC" w:rsidRDefault="00E05DBB" w:rsidP="00E05DBB">
            <w:pPr>
              <w:pStyle w:val="Default"/>
              <w:numPr>
                <w:ilvl w:val="0"/>
                <w:numId w:val="33"/>
              </w:numPr>
              <w:ind w:hanging="720"/>
              <w:rPr>
                <w:sz w:val="20"/>
                <w:szCs w:val="20"/>
              </w:rPr>
            </w:pPr>
            <w:r>
              <w:rPr>
                <w:sz w:val="20"/>
                <w:szCs w:val="20"/>
              </w:rPr>
              <w:t xml:space="preserve">CHE  </w:t>
            </w:r>
            <w:r w:rsidR="008A650D" w:rsidRPr="00932EAC">
              <w:rPr>
                <w:sz w:val="20"/>
                <w:szCs w:val="20"/>
              </w:rPr>
              <w:t xml:space="preserve">__L__ BAMBIN__ È AFFETT__ DA MINORAZIONI </w:t>
            </w:r>
            <w:r w:rsidR="00D7249A" w:rsidRPr="00932EAC">
              <w:rPr>
                <w:sz w:val="20"/>
                <w:szCs w:val="20"/>
              </w:rPr>
              <w:t xml:space="preserve"> </w:t>
            </w:r>
          </w:p>
          <w:p w:rsidR="00D7249A" w:rsidRPr="00932EAC" w:rsidRDefault="008A650D" w:rsidP="00A33887">
            <w:pPr>
              <w:pStyle w:val="Default"/>
              <w:ind w:left="720"/>
              <w:rPr>
                <w:sz w:val="20"/>
                <w:szCs w:val="20"/>
              </w:rPr>
            </w:pPr>
            <w:r w:rsidRPr="00932EAC">
              <w:rPr>
                <w:sz w:val="20"/>
                <w:szCs w:val="20"/>
              </w:rPr>
              <w:t xml:space="preserve">PSICO - MOTORIE    E SENSORIALI, ACCERTATE </w:t>
            </w:r>
          </w:p>
          <w:p w:rsidR="008A650D" w:rsidRPr="00932EAC" w:rsidRDefault="008A650D" w:rsidP="00A33887">
            <w:pPr>
              <w:pStyle w:val="Default"/>
              <w:ind w:left="720"/>
              <w:rPr>
                <w:sz w:val="20"/>
                <w:szCs w:val="20"/>
              </w:rPr>
            </w:pPr>
            <w:r w:rsidRPr="00932EAC">
              <w:rPr>
                <w:sz w:val="20"/>
                <w:szCs w:val="20"/>
              </w:rPr>
              <w:t>DALLA A.S.L., IN BASE ALLA L.104/92</w:t>
            </w:r>
          </w:p>
          <w:p w:rsidR="00D7249A" w:rsidRPr="00932EAC" w:rsidRDefault="00D7249A" w:rsidP="00D7249A">
            <w:pPr>
              <w:pStyle w:val="Default"/>
              <w:rPr>
                <w:sz w:val="20"/>
                <w:szCs w:val="20"/>
              </w:rPr>
            </w:pPr>
          </w:p>
        </w:tc>
        <w:tc>
          <w:tcPr>
            <w:tcW w:w="1509" w:type="dxa"/>
            <w:gridSpan w:val="2"/>
            <w:shd w:val="clear" w:color="auto" w:fill="auto"/>
          </w:tcPr>
          <w:p w:rsidR="008A650D" w:rsidRPr="00932EAC" w:rsidRDefault="008A650D" w:rsidP="00A33887">
            <w:pPr>
              <w:pStyle w:val="Default"/>
              <w:ind w:left="720"/>
              <w:rPr>
                <w:sz w:val="20"/>
                <w:szCs w:val="20"/>
              </w:rPr>
            </w:pPr>
          </w:p>
          <w:p w:rsidR="008A650D" w:rsidRPr="00932EAC" w:rsidRDefault="008A650D" w:rsidP="00A33887">
            <w:pPr>
              <w:pStyle w:val="Default"/>
              <w:ind w:left="720"/>
              <w:rPr>
                <w:sz w:val="20"/>
                <w:szCs w:val="20"/>
              </w:rPr>
            </w:pPr>
            <w:r w:rsidRPr="00932EAC">
              <w:rPr>
                <w:sz w:val="20"/>
                <w:szCs w:val="20"/>
              </w:rPr>
              <w:t>SI □</w:t>
            </w:r>
          </w:p>
        </w:tc>
        <w:tc>
          <w:tcPr>
            <w:tcW w:w="2091" w:type="dxa"/>
            <w:gridSpan w:val="3"/>
            <w:shd w:val="clear" w:color="auto" w:fill="auto"/>
          </w:tcPr>
          <w:p w:rsidR="008A650D" w:rsidRPr="00932EAC" w:rsidRDefault="008A650D" w:rsidP="00A33887">
            <w:pPr>
              <w:pStyle w:val="Default"/>
              <w:ind w:left="720"/>
              <w:rPr>
                <w:sz w:val="20"/>
                <w:szCs w:val="20"/>
              </w:rPr>
            </w:pPr>
          </w:p>
          <w:p w:rsidR="008A650D" w:rsidRPr="00932EAC" w:rsidRDefault="008A650D" w:rsidP="00A33887">
            <w:pPr>
              <w:pStyle w:val="Default"/>
              <w:ind w:left="720"/>
              <w:rPr>
                <w:sz w:val="20"/>
                <w:szCs w:val="20"/>
              </w:rPr>
            </w:pPr>
            <w:r w:rsidRPr="00932EAC">
              <w:rPr>
                <w:sz w:val="20"/>
                <w:szCs w:val="20"/>
              </w:rPr>
              <w:t>NO □</w:t>
            </w:r>
          </w:p>
        </w:tc>
      </w:tr>
      <w:tr w:rsidR="005772D7" w:rsidRPr="00932EAC" w:rsidTr="0073602C">
        <w:trPr>
          <w:gridAfter w:val="1"/>
          <w:wAfter w:w="249" w:type="dxa"/>
          <w:trHeight w:val="2943"/>
        </w:trPr>
        <w:tc>
          <w:tcPr>
            <w:tcW w:w="7452" w:type="dxa"/>
            <w:shd w:val="clear" w:color="auto" w:fill="auto"/>
          </w:tcPr>
          <w:p w:rsidR="00D7249A" w:rsidRPr="00932EAC" w:rsidRDefault="005772D7" w:rsidP="00E05DBB">
            <w:pPr>
              <w:pStyle w:val="Default"/>
              <w:numPr>
                <w:ilvl w:val="0"/>
                <w:numId w:val="33"/>
              </w:numPr>
              <w:ind w:hanging="720"/>
              <w:rPr>
                <w:sz w:val="20"/>
                <w:szCs w:val="20"/>
              </w:rPr>
            </w:pPr>
            <w:r w:rsidRPr="00932EAC">
              <w:rPr>
                <w:sz w:val="20"/>
                <w:szCs w:val="20"/>
              </w:rPr>
              <w:t xml:space="preserve"> </w:t>
            </w:r>
            <w:r w:rsidR="00E05DBB">
              <w:rPr>
                <w:sz w:val="20"/>
                <w:szCs w:val="20"/>
              </w:rPr>
              <w:t xml:space="preserve">CHE  </w:t>
            </w:r>
            <w:r w:rsidRPr="00932EAC">
              <w:rPr>
                <w:sz w:val="20"/>
                <w:szCs w:val="20"/>
              </w:rPr>
              <w:t xml:space="preserve">__L __BAMBIN__ È FIGLIO DI GENITORI </w:t>
            </w:r>
            <w:r w:rsidR="00D7249A" w:rsidRPr="00932EAC">
              <w:rPr>
                <w:sz w:val="20"/>
                <w:szCs w:val="20"/>
              </w:rPr>
              <w:t xml:space="preserve">  </w:t>
            </w:r>
          </w:p>
          <w:p w:rsidR="00361DCB" w:rsidRDefault="005772D7" w:rsidP="00361DCB">
            <w:pPr>
              <w:pStyle w:val="Default"/>
              <w:ind w:left="720"/>
              <w:rPr>
                <w:sz w:val="20"/>
                <w:szCs w:val="20"/>
              </w:rPr>
            </w:pPr>
            <w:r w:rsidRPr="00932EAC">
              <w:rPr>
                <w:sz w:val="20"/>
                <w:szCs w:val="20"/>
              </w:rPr>
              <w:t>STUDENTI</w:t>
            </w:r>
            <w:r w:rsidR="00D7249A" w:rsidRPr="00932EAC">
              <w:rPr>
                <w:sz w:val="20"/>
                <w:szCs w:val="20"/>
              </w:rPr>
              <w:t xml:space="preserve"> (</w:t>
            </w:r>
            <w:r w:rsidR="00361DCB">
              <w:rPr>
                <w:sz w:val="20"/>
                <w:szCs w:val="20"/>
              </w:rPr>
              <w:t>IN CASO AFFERMATIVO COMPILARE IL QUADRO SOTTOSTANTE)</w:t>
            </w:r>
          </w:p>
          <w:p w:rsidR="00D7249A" w:rsidRDefault="00D7249A" w:rsidP="00D7249A">
            <w:pPr>
              <w:pStyle w:val="Default"/>
              <w:rPr>
                <w:sz w:val="20"/>
                <w:szCs w:val="20"/>
              </w:rPr>
            </w:pPr>
          </w:p>
          <w:tbl>
            <w:tblPr>
              <w:tblStyle w:val="Grigliatabella"/>
              <w:tblW w:w="7072" w:type="dxa"/>
              <w:tblInd w:w="720" w:type="dxa"/>
              <w:tblLook w:val="04A0"/>
            </w:tblPr>
            <w:tblGrid>
              <w:gridCol w:w="2677"/>
              <w:gridCol w:w="2552"/>
              <w:gridCol w:w="1843"/>
            </w:tblGrid>
            <w:tr w:rsidR="00361DCB" w:rsidTr="000B5CDE">
              <w:tc>
                <w:tcPr>
                  <w:tcW w:w="2677" w:type="dxa"/>
                </w:tcPr>
                <w:p w:rsidR="00361DCB" w:rsidRPr="0099212C" w:rsidRDefault="00361DCB" w:rsidP="00361DCB">
                  <w:pPr>
                    <w:pStyle w:val="Default"/>
                    <w:jc w:val="center"/>
                    <w:rPr>
                      <w:b/>
                      <w:sz w:val="20"/>
                      <w:szCs w:val="20"/>
                    </w:rPr>
                  </w:pPr>
                  <w:r w:rsidRPr="0099212C">
                    <w:rPr>
                      <w:b/>
                      <w:sz w:val="20"/>
                      <w:szCs w:val="20"/>
                    </w:rPr>
                    <w:t xml:space="preserve">NOMINATIVO DEL GENITORE </w:t>
                  </w:r>
                  <w:r>
                    <w:rPr>
                      <w:b/>
                      <w:sz w:val="20"/>
                      <w:szCs w:val="20"/>
                    </w:rPr>
                    <w:t>STUDENTE</w:t>
                  </w:r>
                </w:p>
              </w:tc>
              <w:tc>
                <w:tcPr>
                  <w:tcW w:w="2552" w:type="dxa"/>
                </w:tcPr>
                <w:p w:rsidR="00361DCB" w:rsidRPr="0099212C" w:rsidRDefault="00361DCB" w:rsidP="00361DCB">
                  <w:pPr>
                    <w:pStyle w:val="Default"/>
                    <w:jc w:val="center"/>
                    <w:rPr>
                      <w:b/>
                      <w:sz w:val="20"/>
                      <w:szCs w:val="20"/>
                    </w:rPr>
                  </w:pPr>
                  <w:r>
                    <w:rPr>
                      <w:b/>
                      <w:sz w:val="20"/>
                      <w:szCs w:val="20"/>
                    </w:rPr>
                    <w:t>ISTITUTO SCOLASTICO</w:t>
                  </w:r>
                </w:p>
              </w:tc>
              <w:tc>
                <w:tcPr>
                  <w:tcW w:w="1843" w:type="dxa"/>
                </w:tcPr>
                <w:p w:rsidR="00361DCB" w:rsidRPr="0099212C" w:rsidRDefault="00361DCB" w:rsidP="00361DCB">
                  <w:pPr>
                    <w:pStyle w:val="Default"/>
                    <w:jc w:val="center"/>
                    <w:rPr>
                      <w:b/>
                      <w:sz w:val="20"/>
                      <w:szCs w:val="20"/>
                    </w:rPr>
                  </w:pPr>
                  <w:r>
                    <w:rPr>
                      <w:b/>
                      <w:sz w:val="20"/>
                      <w:szCs w:val="20"/>
                    </w:rPr>
                    <w:t>SEDE DELL’ISTITUTO</w:t>
                  </w:r>
                </w:p>
              </w:tc>
            </w:tr>
            <w:tr w:rsidR="00361DCB" w:rsidTr="000B5CDE">
              <w:tc>
                <w:tcPr>
                  <w:tcW w:w="2677" w:type="dxa"/>
                </w:tcPr>
                <w:p w:rsidR="00361DCB" w:rsidRDefault="00361DCB" w:rsidP="00CD349D">
                  <w:pPr>
                    <w:pStyle w:val="Default"/>
                    <w:rPr>
                      <w:sz w:val="20"/>
                      <w:szCs w:val="20"/>
                    </w:rPr>
                  </w:pPr>
                </w:p>
              </w:tc>
              <w:tc>
                <w:tcPr>
                  <w:tcW w:w="2552" w:type="dxa"/>
                </w:tcPr>
                <w:p w:rsidR="00361DCB" w:rsidRDefault="00361DCB" w:rsidP="00CD349D">
                  <w:pPr>
                    <w:pStyle w:val="Default"/>
                    <w:rPr>
                      <w:sz w:val="20"/>
                      <w:szCs w:val="20"/>
                    </w:rPr>
                  </w:pPr>
                </w:p>
              </w:tc>
              <w:tc>
                <w:tcPr>
                  <w:tcW w:w="1843" w:type="dxa"/>
                </w:tcPr>
                <w:p w:rsidR="00361DCB" w:rsidRDefault="00361DCB" w:rsidP="00CD349D">
                  <w:pPr>
                    <w:pStyle w:val="Default"/>
                    <w:rPr>
                      <w:sz w:val="20"/>
                      <w:szCs w:val="20"/>
                    </w:rPr>
                  </w:pPr>
                </w:p>
              </w:tc>
            </w:tr>
            <w:tr w:rsidR="00361DCB" w:rsidTr="000B5CDE">
              <w:tc>
                <w:tcPr>
                  <w:tcW w:w="2677" w:type="dxa"/>
                </w:tcPr>
                <w:p w:rsidR="00361DCB" w:rsidRDefault="00361DCB" w:rsidP="00CD349D">
                  <w:pPr>
                    <w:pStyle w:val="Default"/>
                    <w:rPr>
                      <w:sz w:val="20"/>
                      <w:szCs w:val="20"/>
                    </w:rPr>
                  </w:pPr>
                </w:p>
              </w:tc>
              <w:tc>
                <w:tcPr>
                  <w:tcW w:w="2552" w:type="dxa"/>
                </w:tcPr>
                <w:p w:rsidR="00361DCB" w:rsidRDefault="00361DCB" w:rsidP="00CD349D">
                  <w:pPr>
                    <w:pStyle w:val="Default"/>
                    <w:rPr>
                      <w:sz w:val="20"/>
                      <w:szCs w:val="20"/>
                    </w:rPr>
                  </w:pPr>
                </w:p>
              </w:tc>
              <w:tc>
                <w:tcPr>
                  <w:tcW w:w="1843" w:type="dxa"/>
                </w:tcPr>
                <w:p w:rsidR="00361DCB" w:rsidRDefault="00361DCB" w:rsidP="00CD349D">
                  <w:pPr>
                    <w:pStyle w:val="Default"/>
                    <w:rPr>
                      <w:sz w:val="20"/>
                      <w:szCs w:val="20"/>
                    </w:rPr>
                  </w:pPr>
                </w:p>
              </w:tc>
            </w:tr>
          </w:tbl>
          <w:p w:rsidR="00361DCB" w:rsidRPr="0073602C" w:rsidRDefault="00361DCB" w:rsidP="0073602C">
            <w:pPr>
              <w:rPr>
                <w:lang w:eastAsia="en-US"/>
              </w:rPr>
            </w:pPr>
          </w:p>
        </w:tc>
        <w:tc>
          <w:tcPr>
            <w:tcW w:w="1090" w:type="dxa"/>
            <w:shd w:val="clear" w:color="auto" w:fill="auto"/>
          </w:tcPr>
          <w:p w:rsidR="005772D7" w:rsidRPr="00932EAC" w:rsidRDefault="005772D7" w:rsidP="00A33887">
            <w:pPr>
              <w:pStyle w:val="Default"/>
              <w:rPr>
                <w:sz w:val="20"/>
                <w:szCs w:val="20"/>
              </w:rPr>
            </w:pPr>
            <w:r w:rsidRPr="00932EAC">
              <w:rPr>
                <w:sz w:val="20"/>
                <w:szCs w:val="20"/>
              </w:rPr>
              <w:t>UNO    □</w:t>
            </w:r>
          </w:p>
        </w:tc>
        <w:tc>
          <w:tcPr>
            <w:tcW w:w="1286" w:type="dxa"/>
            <w:gridSpan w:val="2"/>
            <w:shd w:val="clear" w:color="auto" w:fill="auto"/>
          </w:tcPr>
          <w:p w:rsidR="005772D7" w:rsidRPr="00932EAC" w:rsidRDefault="005772D7" w:rsidP="00A33887">
            <w:pPr>
              <w:pStyle w:val="Default"/>
              <w:rPr>
                <w:sz w:val="20"/>
                <w:szCs w:val="20"/>
              </w:rPr>
            </w:pPr>
            <w:r w:rsidRPr="00932EAC">
              <w:rPr>
                <w:sz w:val="20"/>
                <w:szCs w:val="20"/>
              </w:rPr>
              <w:t>AMBEDUE □</w:t>
            </w:r>
          </w:p>
        </w:tc>
        <w:tc>
          <w:tcPr>
            <w:tcW w:w="1224" w:type="dxa"/>
            <w:gridSpan w:val="2"/>
            <w:shd w:val="clear" w:color="auto" w:fill="auto"/>
          </w:tcPr>
          <w:p w:rsidR="005772D7" w:rsidRPr="00932EAC" w:rsidRDefault="005772D7" w:rsidP="00A33887">
            <w:pPr>
              <w:pStyle w:val="Default"/>
              <w:rPr>
                <w:sz w:val="20"/>
                <w:szCs w:val="20"/>
              </w:rPr>
            </w:pPr>
            <w:r w:rsidRPr="00932EAC">
              <w:rPr>
                <w:sz w:val="20"/>
                <w:szCs w:val="20"/>
              </w:rPr>
              <w:t>NESSUNO □</w:t>
            </w:r>
          </w:p>
        </w:tc>
      </w:tr>
      <w:tr w:rsidR="008A650D" w:rsidRPr="00932EAC" w:rsidTr="0073602C">
        <w:trPr>
          <w:gridAfter w:val="1"/>
          <w:wAfter w:w="249" w:type="dxa"/>
        </w:trPr>
        <w:tc>
          <w:tcPr>
            <w:tcW w:w="7452" w:type="dxa"/>
            <w:shd w:val="clear" w:color="auto" w:fill="auto"/>
          </w:tcPr>
          <w:p w:rsidR="00A958DF" w:rsidRDefault="00361DCB" w:rsidP="00E05DBB">
            <w:pPr>
              <w:pStyle w:val="Default"/>
              <w:numPr>
                <w:ilvl w:val="0"/>
                <w:numId w:val="33"/>
              </w:numPr>
              <w:ind w:hanging="720"/>
              <w:rPr>
                <w:sz w:val="20"/>
                <w:szCs w:val="20"/>
              </w:rPr>
            </w:pPr>
            <w:r>
              <w:rPr>
                <w:sz w:val="20"/>
                <w:szCs w:val="20"/>
              </w:rPr>
              <w:t>CHE ENTRAMBI I</w:t>
            </w:r>
            <w:r w:rsidRPr="00932EAC">
              <w:rPr>
                <w:sz w:val="20"/>
                <w:szCs w:val="20"/>
              </w:rPr>
              <w:t xml:space="preserve"> </w:t>
            </w:r>
            <w:r>
              <w:rPr>
                <w:sz w:val="20"/>
                <w:szCs w:val="20"/>
              </w:rPr>
              <w:t xml:space="preserve"> </w:t>
            </w:r>
            <w:r w:rsidRPr="00932EAC">
              <w:rPr>
                <w:sz w:val="20"/>
                <w:szCs w:val="20"/>
              </w:rPr>
              <w:t>GENITORI</w:t>
            </w:r>
            <w:r>
              <w:rPr>
                <w:sz w:val="20"/>
                <w:szCs w:val="20"/>
              </w:rPr>
              <w:t xml:space="preserve"> </w:t>
            </w:r>
            <w:r w:rsidRPr="00932EAC">
              <w:rPr>
                <w:sz w:val="20"/>
                <w:szCs w:val="20"/>
              </w:rPr>
              <w:t xml:space="preserve"> </w:t>
            </w:r>
            <w:r>
              <w:rPr>
                <w:sz w:val="20"/>
                <w:szCs w:val="20"/>
              </w:rPr>
              <w:t xml:space="preserve">SONO </w:t>
            </w:r>
            <w:r w:rsidRPr="00932EAC">
              <w:rPr>
                <w:sz w:val="20"/>
                <w:szCs w:val="20"/>
              </w:rPr>
              <w:t xml:space="preserve">LAVORATORI </w:t>
            </w:r>
            <w:r>
              <w:rPr>
                <w:sz w:val="20"/>
                <w:szCs w:val="20"/>
              </w:rPr>
              <w:t xml:space="preserve"> </w:t>
            </w:r>
          </w:p>
          <w:p w:rsidR="0099212C" w:rsidRDefault="0099212C" w:rsidP="00A958DF">
            <w:pPr>
              <w:pStyle w:val="Default"/>
              <w:ind w:left="720"/>
              <w:rPr>
                <w:sz w:val="20"/>
                <w:szCs w:val="20"/>
              </w:rPr>
            </w:pPr>
          </w:p>
          <w:p w:rsidR="008A650D" w:rsidRDefault="00A958DF" w:rsidP="00A958DF">
            <w:pPr>
              <w:pStyle w:val="Default"/>
              <w:ind w:left="720"/>
              <w:rPr>
                <w:sz w:val="20"/>
                <w:szCs w:val="20"/>
              </w:rPr>
            </w:pPr>
            <w:r>
              <w:rPr>
                <w:sz w:val="20"/>
                <w:szCs w:val="20"/>
              </w:rPr>
              <w:t xml:space="preserve">(IN CASO AFFERMATIVO COMPILARE </w:t>
            </w:r>
            <w:r w:rsidR="00361DCB">
              <w:rPr>
                <w:sz w:val="20"/>
                <w:szCs w:val="20"/>
              </w:rPr>
              <w:t>IL QUADRO</w:t>
            </w:r>
            <w:r>
              <w:rPr>
                <w:sz w:val="20"/>
                <w:szCs w:val="20"/>
              </w:rPr>
              <w:t xml:space="preserve"> SOTTOSTANT</w:t>
            </w:r>
            <w:r w:rsidR="00361DCB">
              <w:rPr>
                <w:sz w:val="20"/>
                <w:szCs w:val="20"/>
              </w:rPr>
              <w:t>E</w:t>
            </w:r>
            <w:r>
              <w:rPr>
                <w:sz w:val="20"/>
                <w:szCs w:val="20"/>
              </w:rPr>
              <w:t>)</w:t>
            </w:r>
          </w:p>
          <w:p w:rsidR="00361DCB" w:rsidRDefault="00361DCB" w:rsidP="00A958DF">
            <w:pPr>
              <w:pStyle w:val="Default"/>
              <w:ind w:left="720"/>
              <w:rPr>
                <w:sz w:val="20"/>
                <w:szCs w:val="20"/>
              </w:rPr>
            </w:pPr>
          </w:p>
          <w:p w:rsidR="00A958DF" w:rsidRDefault="00A958DF" w:rsidP="00A958DF">
            <w:pPr>
              <w:pStyle w:val="Default"/>
              <w:ind w:left="720"/>
              <w:rPr>
                <w:sz w:val="20"/>
                <w:szCs w:val="20"/>
              </w:rPr>
            </w:pPr>
          </w:p>
          <w:tbl>
            <w:tblPr>
              <w:tblStyle w:val="Grigliatabella"/>
              <w:tblpPr w:leftFromText="141" w:rightFromText="141" w:vertAnchor="text" w:horzAnchor="page" w:tblpX="1914" w:tblpY="-160"/>
              <w:tblOverlap w:val="never"/>
              <w:tblW w:w="5949" w:type="dxa"/>
              <w:tblLook w:val="04A0"/>
            </w:tblPr>
            <w:tblGrid>
              <w:gridCol w:w="2830"/>
              <w:gridCol w:w="3119"/>
            </w:tblGrid>
            <w:tr w:rsidR="00361DCB" w:rsidTr="000B5CDE">
              <w:tc>
                <w:tcPr>
                  <w:tcW w:w="2830" w:type="dxa"/>
                </w:tcPr>
                <w:p w:rsidR="00361DCB" w:rsidRDefault="00D97D36" w:rsidP="003373A1">
                  <w:pPr>
                    <w:pStyle w:val="Default"/>
                    <w:jc w:val="center"/>
                    <w:rPr>
                      <w:b/>
                      <w:sz w:val="20"/>
                      <w:szCs w:val="20"/>
                    </w:rPr>
                  </w:pPr>
                  <w:r w:rsidRPr="0099212C">
                    <w:rPr>
                      <w:b/>
                      <w:sz w:val="20"/>
                      <w:szCs w:val="20"/>
                    </w:rPr>
                    <w:t>TIPOLOGIA DI LAVORO</w:t>
                  </w:r>
                </w:p>
                <w:p w:rsidR="00361DCB" w:rsidRPr="0099212C" w:rsidRDefault="00D97D36" w:rsidP="003373A1">
                  <w:pPr>
                    <w:pStyle w:val="Default"/>
                    <w:jc w:val="center"/>
                    <w:rPr>
                      <w:b/>
                      <w:sz w:val="20"/>
                      <w:szCs w:val="20"/>
                    </w:rPr>
                  </w:pPr>
                  <w:r>
                    <w:rPr>
                      <w:b/>
                      <w:sz w:val="20"/>
                      <w:szCs w:val="20"/>
                    </w:rPr>
                    <w:t xml:space="preserve">( DIPENDENTE O </w:t>
                  </w:r>
                  <w:r w:rsidRPr="0099212C">
                    <w:rPr>
                      <w:b/>
                      <w:sz w:val="20"/>
                      <w:szCs w:val="20"/>
                    </w:rPr>
                    <w:t>AUTONOMO)</w:t>
                  </w:r>
                </w:p>
              </w:tc>
              <w:tc>
                <w:tcPr>
                  <w:tcW w:w="3119" w:type="dxa"/>
                </w:tcPr>
                <w:p w:rsidR="00361DCB" w:rsidRPr="0099212C" w:rsidRDefault="00D97D36" w:rsidP="003373A1">
                  <w:pPr>
                    <w:pStyle w:val="Default"/>
                    <w:jc w:val="center"/>
                    <w:rPr>
                      <w:b/>
                      <w:sz w:val="20"/>
                      <w:szCs w:val="20"/>
                    </w:rPr>
                  </w:pPr>
                  <w:r w:rsidRPr="0099212C">
                    <w:rPr>
                      <w:b/>
                      <w:sz w:val="20"/>
                      <w:szCs w:val="20"/>
                    </w:rPr>
                    <w:t>DATORE DI LAVORO</w:t>
                  </w:r>
                </w:p>
              </w:tc>
            </w:tr>
            <w:tr w:rsidR="00361DCB" w:rsidTr="000B5CDE">
              <w:tc>
                <w:tcPr>
                  <w:tcW w:w="2830" w:type="dxa"/>
                </w:tcPr>
                <w:p w:rsidR="00361DCB" w:rsidRDefault="00361DCB" w:rsidP="003373A1">
                  <w:pPr>
                    <w:pStyle w:val="Default"/>
                    <w:rPr>
                      <w:sz w:val="20"/>
                      <w:szCs w:val="20"/>
                    </w:rPr>
                  </w:pPr>
                </w:p>
              </w:tc>
              <w:tc>
                <w:tcPr>
                  <w:tcW w:w="3119" w:type="dxa"/>
                </w:tcPr>
                <w:p w:rsidR="00361DCB" w:rsidRDefault="00361DCB" w:rsidP="003373A1">
                  <w:pPr>
                    <w:pStyle w:val="Default"/>
                    <w:rPr>
                      <w:sz w:val="20"/>
                      <w:szCs w:val="20"/>
                    </w:rPr>
                  </w:pPr>
                </w:p>
              </w:tc>
            </w:tr>
            <w:tr w:rsidR="00361DCB" w:rsidTr="000B5CDE">
              <w:tc>
                <w:tcPr>
                  <w:tcW w:w="2830" w:type="dxa"/>
                </w:tcPr>
                <w:p w:rsidR="00361DCB" w:rsidRDefault="00361DCB" w:rsidP="003373A1">
                  <w:pPr>
                    <w:pStyle w:val="Default"/>
                    <w:rPr>
                      <w:sz w:val="20"/>
                      <w:szCs w:val="20"/>
                    </w:rPr>
                  </w:pPr>
                </w:p>
              </w:tc>
              <w:tc>
                <w:tcPr>
                  <w:tcW w:w="3119" w:type="dxa"/>
                </w:tcPr>
                <w:p w:rsidR="00361DCB" w:rsidRDefault="00361DCB" w:rsidP="003373A1">
                  <w:pPr>
                    <w:pStyle w:val="Default"/>
                    <w:rPr>
                      <w:sz w:val="20"/>
                      <w:szCs w:val="20"/>
                    </w:rPr>
                  </w:pPr>
                </w:p>
              </w:tc>
            </w:tr>
          </w:tbl>
          <w:p w:rsidR="0099212C" w:rsidRDefault="0099212C" w:rsidP="00A958DF">
            <w:pPr>
              <w:pStyle w:val="Default"/>
              <w:ind w:left="720"/>
              <w:rPr>
                <w:sz w:val="20"/>
                <w:szCs w:val="20"/>
              </w:rPr>
            </w:pPr>
          </w:p>
          <w:p w:rsidR="008A650D" w:rsidRPr="00932EAC" w:rsidRDefault="008A650D" w:rsidP="0099212C">
            <w:pPr>
              <w:pStyle w:val="Default"/>
              <w:ind w:left="720"/>
              <w:rPr>
                <w:sz w:val="20"/>
                <w:szCs w:val="20"/>
              </w:rPr>
            </w:pPr>
          </w:p>
        </w:tc>
        <w:tc>
          <w:tcPr>
            <w:tcW w:w="1090" w:type="dxa"/>
            <w:shd w:val="clear" w:color="auto" w:fill="auto"/>
          </w:tcPr>
          <w:p w:rsidR="008A650D" w:rsidRPr="00932EAC" w:rsidRDefault="00361DCB" w:rsidP="009268E3">
            <w:pPr>
              <w:pStyle w:val="Default"/>
              <w:rPr>
                <w:sz w:val="20"/>
                <w:szCs w:val="20"/>
              </w:rPr>
            </w:pPr>
            <w:r>
              <w:rPr>
                <w:sz w:val="20"/>
                <w:szCs w:val="20"/>
              </w:rPr>
              <w:t>SI</w:t>
            </w:r>
            <w:r w:rsidR="008A650D" w:rsidRPr="00932EAC">
              <w:rPr>
                <w:sz w:val="20"/>
                <w:szCs w:val="20"/>
              </w:rPr>
              <w:t xml:space="preserve"> □</w:t>
            </w:r>
          </w:p>
        </w:tc>
        <w:tc>
          <w:tcPr>
            <w:tcW w:w="1286" w:type="dxa"/>
            <w:gridSpan w:val="2"/>
            <w:shd w:val="clear" w:color="auto" w:fill="auto"/>
          </w:tcPr>
          <w:p w:rsidR="008A650D" w:rsidRPr="00932EAC" w:rsidRDefault="00361DCB" w:rsidP="009268E3">
            <w:pPr>
              <w:pStyle w:val="Default"/>
              <w:rPr>
                <w:sz w:val="20"/>
                <w:szCs w:val="20"/>
              </w:rPr>
            </w:pPr>
            <w:r>
              <w:rPr>
                <w:sz w:val="20"/>
                <w:szCs w:val="20"/>
              </w:rPr>
              <w:t>NO</w:t>
            </w:r>
            <w:r w:rsidR="008A650D" w:rsidRPr="00932EAC">
              <w:rPr>
                <w:sz w:val="20"/>
                <w:szCs w:val="20"/>
              </w:rPr>
              <w:t xml:space="preserve"> □</w:t>
            </w:r>
          </w:p>
        </w:tc>
        <w:tc>
          <w:tcPr>
            <w:tcW w:w="1224" w:type="dxa"/>
            <w:gridSpan w:val="2"/>
            <w:shd w:val="clear" w:color="auto" w:fill="auto"/>
          </w:tcPr>
          <w:p w:rsidR="008A650D" w:rsidRPr="00932EAC" w:rsidRDefault="008A650D" w:rsidP="009268E3">
            <w:pPr>
              <w:pStyle w:val="Default"/>
              <w:rPr>
                <w:sz w:val="20"/>
                <w:szCs w:val="20"/>
              </w:rPr>
            </w:pPr>
          </w:p>
        </w:tc>
      </w:tr>
    </w:tbl>
    <w:p w:rsidR="00BA3728" w:rsidRDefault="00BA3728" w:rsidP="00BD3905">
      <w:pPr>
        <w:pStyle w:val="Testonormale2"/>
        <w:tabs>
          <w:tab w:val="left" w:pos="426"/>
        </w:tabs>
        <w:spacing w:line="276" w:lineRule="auto"/>
        <w:jc w:val="both"/>
        <w:rPr>
          <w:rFonts w:ascii="Times New Roman" w:hAnsi="Times New Roman"/>
          <w:b/>
        </w:rPr>
      </w:pPr>
    </w:p>
    <w:p w:rsidR="00E678C2" w:rsidRPr="00932EAC" w:rsidRDefault="00F85944" w:rsidP="00BA3728">
      <w:pPr>
        <w:pStyle w:val="Testonormale2"/>
        <w:numPr>
          <w:ilvl w:val="0"/>
          <w:numId w:val="35"/>
        </w:numPr>
        <w:tabs>
          <w:tab w:val="left" w:pos="567"/>
          <w:tab w:val="left" w:pos="709"/>
        </w:tabs>
        <w:spacing w:line="276" w:lineRule="auto"/>
        <w:ind w:left="567" w:hanging="567"/>
        <w:jc w:val="both"/>
        <w:rPr>
          <w:rFonts w:ascii="Times New Roman" w:hAnsi="Times New Roman"/>
        </w:rPr>
      </w:pPr>
      <w:r w:rsidRPr="00932EAC">
        <w:rPr>
          <w:rFonts w:ascii="Times New Roman" w:hAnsi="Times New Roman"/>
          <w:b/>
        </w:rPr>
        <w:t>DI ESSERE A CONOSCENZA</w:t>
      </w:r>
      <w:r w:rsidRPr="00932EAC">
        <w:rPr>
          <w:rFonts w:ascii="Times New Roman" w:hAnsi="Times New Roman"/>
        </w:rPr>
        <w:t xml:space="preserve"> CHE, QUALORA NON RISULT</w:t>
      </w:r>
      <w:r w:rsidR="00BA3728">
        <w:rPr>
          <w:rFonts w:ascii="Times New Roman" w:hAnsi="Times New Roman"/>
        </w:rPr>
        <w:t>ASSE</w:t>
      </w:r>
      <w:r w:rsidR="00932EAC">
        <w:rPr>
          <w:rFonts w:ascii="Times New Roman" w:hAnsi="Times New Roman"/>
        </w:rPr>
        <w:t xml:space="preserve"> IN REGOLA CON IL PAGAMENTO DEI SERVIZI SCOLASTICI GIA’ FRUITI</w:t>
      </w:r>
      <w:r w:rsidRPr="00932EAC">
        <w:rPr>
          <w:rFonts w:ascii="Times New Roman" w:hAnsi="Times New Roman"/>
        </w:rPr>
        <w:t xml:space="preserve"> PER L’</w:t>
      </w:r>
      <w:r w:rsidR="00932EAC">
        <w:rPr>
          <w:rFonts w:ascii="Times New Roman" w:hAnsi="Times New Roman"/>
        </w:rPr>
        <w:t xml:space="preserve"> </w:t>
      </w:r>
      <w:r w:rsidRPr="00932EAC">
        <w:rPr>
          <w:rFonts w:ascii="Times New Roman" w:hAnsi="Times New Roman"/>
        </w:rPr>
        <w:t>A. S. 201</w:t>
      </w:r>
      <w:r w:rsidR="00524C42">
        <w:rPr>
          <w:rFonts w:ascii="Times New Roman" w:hAnsi="Times New Roman"/>
        </w:rPr>
        <w:t>8</w:t>
      </w:r>
      <w:r w:rsidRPr="00932EAC">
        <w:rPr>
          <w:rFonts w:ascii="Times New Roman" w:hAnsi="Times New Roman"/>
        </w:rPr>
        <w:t>/201</w:t>
      </w:r>
      <w:r w:rsidR="00524C42">
        <w:rPr>
          <w:rFonts w:ascii="Times New Roman" w:hAnsi="Times New Roman"/>
        </w:rPr>
        <w:t>9</w:t>
      </w:r>
      <w:r w:rsidRPr="00932EAC">
        <w:rPr>
          <w:rFonts w:ascii="Times New Roman" w:hAnsi="Times New Roman"/>
        </w:rPr>
        <w:t>,</w:t>
      </w:r>
      <w:r w:rsidR="00525C36">
        <w:rPr>
          <w:rFonts w:ascii="Times New Roman" w:hAnsi="Times New Roman"/>
        </w:rPr>
        <w:t xml:space="preserve"> (REFEZIONE, TRASPORTO</w:t>
      </w:r>
      <w:r w:rsidR="00C05C79">
        <w:rPr>
          <w:rFonts w:ascii="Times New Roman" w:hAnsi="Times New Roman"/>
        </w:rPr>
        <w:t xml:space="preserve"> E</w:t>
      </w:r>
      <w:r w:rsidR="00525C36">
        <w:rPr>
          <w:rFonts w:ascii="Times New Roman" w:hAnsi="Times New Roman"/>
        </w:rPr>
        <w:t xml:space="preserve"> ASILO NIDO)</w:t>
      </w:r>
      <w:r w:rsidRPr="00932EAC">
        <w:rPr>
          <w:rFonts w:ascii="Times New Roman" w:hAnsi="Times New Roman"/>
        </w:rPr>
        <w:t xml:space="preserve"> I MINORI APPARTENENTI ALLO STESSO NUCLEO FAMILIARE NON SARANNO AMMESSI ALL’ASILO NIDO PER L’ANNO 201</w:t>
      </w:r>
      <w:r w:rsidR="00524C42">
        <w:rPr>
          <w:rFonts w:ascii="Times New Roman" w:hAnsi="Times New Roman"/>
        </w:rPr>
        <w:t>9</w:t>
      </w:r>
      <w:r w:rsidRPr="00932EAC">
        <w:rPr>
          <w:rFonts w:ascii="Times New Roman" w:hAnsi="Times New Roman"/>
        </w:rPr>
        <w:t>/20</w:t>
      </w:r>
      <w:r w:rsidR="00524C42">
        <w:rPr>
          <w:rFonts w:ascii="Times New Roman" w:hAnsi="Times New Roman"/>
        </w:rPr>
        <w:t>20</w:t>
      </w:r>
      <w:r w:rsidRPr="00932EAC">
        <w:rPr>
          <w:rFonts w:ascii="Times New Roman" w:hAnsi="Times New Roman"/>
        </w:rPr>
        <w:t>;</w:t>
      </w:r>
    </w:p>
    <w:p w:rsidR="00C92936" w:rsidRPr="00932EAC" w:rsidRDefault="00F85944" w:rsidP="00BA3728">
      <w:pPr>
        <w:numPr>
          <w:ilvl w:val="0"/>
          <w:numId w:val="35"/>
        </w:numPr>
        <w:tabs>
          <w:tab w:val="left" w:pos="567"/>
          <w:tab w:val="left" w:pos="709"/>
        </w:tabs>
        <w:suppressAutoHyphens w:val="0"/>
        <w:spacing w:line="276" w:lineRule="auto"/>
        <w:ind w:left="567" w:hanging="567"/>
        <w:jc w:val="both"/>
        <w:rPr>
          <w:lang w:eastAsia="it-IT"/>
        </w:rPr>
      </w:pPr>
      <w:r w:rsidRPr="00BA3728">
        <w:rPr>
          <w:b/>
          <w:lang w:eastAsia="it-IT"/>
        </w:rPr>
        <w:t>D</w:t>
      </w:r>
      <w:r w:rsidRPr="00932EAC">
        <w:rPr>
          <w:b/>
          <w:lang w:eastAsia="it-IT"/>
        </w:rPr>
        <w:t>I ACCETTARE</w:t>
      </w:r>
      <w:r w:rsidRPr="00932EAC">
        <w:rPr>
          <w:lang w:eastAsia="it-IT"/>
        </w:rPr>
        <w:t xml:space="preserve"> TUTTE LE CONDIZIONI DEL SERVIZIO E IN PARTICOLARE DI ASSUMERSI IL VINCOLO DEL PAGAMENTO DELLA RETTA,</w:t>
      </w:r>
      <w:r w:rsidR="00524C42">
        <w:rPr>
          <w:lang w:eastAsia="it-IT"/>
        </w:rPr>
        <w:t xml:space="preserve"> COME STABILITO CON DELIBERA DEL COMMISSARIO STRAORDINARIO </w:t>
      </w:r>
      <w:r w:rsidR="00C63C14">
        <w:rPr>
          <w:lang w:eastAsia="it-IT"/>
        </w:rPr>
        <w:t>CON POTERI DI GIUNTA N. 24 DEL 1</w:t>
      </w:r>
      <w:r w:rsidR="00524C42">
        <w:rPr>
          <w:lang w:eastAsia="it-IT"/>
        </w:rPr>
        <w:t>9/03/2019</w:t>
      </w:r>
      <w:r w:rsidRPr="00932EAC">
        <w:rPr>
          <w:lang w:eastAsia="it-IT"/>
        </w:rPr>
        <w:t>, DELLE SOMME EVENTUALMENTE DOVUTE A QUALUNQUE TITOLO, ANCHE PER SOPRAVVENUTA MOROSITÀ E DI ADERIRE AL SISTEMA DI PAGAMENTO PROPOSTO DALL’AMMINISTRAZIONE COMUNALE;</w:t>
      </w:r>
    </w:p>
    <w:p w:rsidR="00C92936" w:rsidRPr="00932EAC" w:rsidRDefault="00F85944" w:rsidP="00BA3728">
      <w:pPr>
        <w:numPr>
          <w:ilvl w:val="0"/>
          <w:numId w:val="35"/>
        </w:numPr>
        <w:tabs>
          <w:tab w:val="left" w:pos="567"/>
          <w:tab w:val="left" w:pos="709"/>
        </w:tabs>
        <w:suppressAutoHyphens w:val="0"/>
        <w:autoSpaceDE w:val="0"/>
        <w:autoSpaceDN w:val="0"/>
        <w:adjustRightInd w:val="0"/>
        <w:spacing w:line="276" w:lineRule="auto"/>
        <w:ind w:left="567" w:hanging="567"/>
        <w:jc w:val="both"/>
        <w:rPr>
          <w:lang w:eastAsia="it-IT"/>
        </w:rPr>
      </w:pPr>
      <w:r w:rsidRPr="00BA3728">
        <w:rPr>
          <w:b/>
          <w:lang w:eastAsia="it-IT"/>
        </w:rPr>
        <w:t>DI</w:t>
      </w:r>
      <w:r w:rsidRPr="00932EAC">
        <w:rPr>
          <w:b/>
          <w:lang w:eastAsia="it-IT"/>
        </w:rPr>
        <w:t xml:space="preserve"> ESSERE CONSAPEVOLE</w:t>
      </w:r>
      <w:r w:rsidRPr="00932EAC">
        <w:rPr>
          <w:lang w:eastAsia="it-IT"/>
        </w:rPr>
        <w:t xml:space="preserve"> CHE QUALORA NON PROVVED</w:t>
      </w:r>
      <w:r w:rsidR="00932EAC">
        <w:rPr>
          <w:lang w:eastAsia="it-IT"/>
        </w:rPr>
        <w:t>ESSE</w:t>
      </w:r>
      <w:r w:rsidRPr="00932EAC">
        <w:rPr>
          <w:lang w:eastAsia="it-IT"/>
        </w:rPr>
        <w:t xml:space="preserve"> AL PAGAMENTO DELLA RETTA</w:t>
      </w:r>
      <w:r w:rsidR="00932EAC">
        <w:rPr>
          <w:lang w:eastAsia="it-IT"/>
        </w:rPr>
        <w:t>,</w:t>
      </w:r>
      <w:r w:rsidRPr="00932EAC">
        <w:rPr>
          <w:lang w:eastAsia="it-IT"/>
        </w:rPr>
        <w:t xml:space="preserve"> DOPO </w:t>
      </w:r>
      <w:r w:rsidR="00E05DBB">
        <w:rPr>
          <w:lang w:eastAsia="it-IT"/>
        </w:rPr>
        <w:t>UN SOLLECITO</w:t>
      </w:r>
      <w:r w:rsidRPr="00932EAC">
        <w:rPr>
          <w:lang w:eastAsia="it-IT"/>
        </w:rPr>
        <w:t xml:space="preserve">, </w:t>
      </w:r>
      <w:r w:rsidR="00932EAC">
        <w:rPr>
          <w:lang w:eastAsia="it-IT"/>
        </w:rPr>
        <w:t>E COMUNQUE ENTRO IL MESE SUCCESSIVO, SI</w:t>
      </w:r>
      <w:r w:rsidR="00932EAC">
        <w:t xml:space="preserve"> PROCEDERA’</w:t>
      </w:r>
      <w:r w:rsidRPr="00932EAC">
        <w:t xml:space="preserve"> ALLA SOSPENSIONE DELLA FREQUENZA</w:t>
      </w:r>
      <w:r w:rsidRPr="00932EAC">
        <w:rPr>
          <w:lang w:eastAsia="it-IT"/>
        </w:rPr>
        <w:t xml:space="preserve"> </w:t>
      </w:r>
      <w:r w:rsidR="00932EAC">
        <w:t>E</w:t>
      </w:r>
      <w:r w:rsidR="003B2314">
        <w:t>D</w:t>
      </w:r>
      <w:r w:rsidR="00932EAC">
        <w:t xml:space="preserve"> </w:t>
      </w:r>
      <w:r w:rsidRPr="00932EAC">
        <w:t xml:space="preserve"> AL RECUPERO COATTIVO DEL CREDITO</w:t>
      </w:r>
      <w:r w:rsidRPr="00932EAC">
        <w:rPr>
          <w:lang w:eastAsia="it-IT"/>
        </w:rPr>
        <w:t xml:space="preserve"> NELLE FORME PREVISTE DALLA LEGGE.</w:t>
      </w:r>
    </w:p>
    <w:p w:rsidR="00A73005" w:rsidRPr="00B45022" w:rsidRDefault="00F85944" w:rsidP="00BA3728">
      <w:pPr>
        <w:numPr>
          <w:ilvl w:val="0"/>
          <w:numId w:val="35"/>
        </w:numPr>
        <w:tabs>
          <w:tab w:val="left" w:pos="567"/>
          <w:tab w:val="left" w:pos="709"/>
        </w:tabs>
        <w:suppressAutoHyphens w:val="0"/>
        <w:spacing w:line="276" w:lineRule="auto"/>
        <w:ind w:left="567" w:hanging="567"/>
        <w:jc w:val="both"/>
        <w:rPr>
          <w:b/>
          <w:lang w:eastAsia="it-IT"/>
        </w:rPr>
      </w:pPr>
      <w:r w:rsidRPr="00BA3728">
        <w:rPr>
          <w:b/>
          <w:lang w:eastAsia="it-IT"/>
        </w:rPr>
        <w:t>DI IMPEGNARSI</w:t>
      </w:r>
      <w:r w:rsidRPr="00932EAC">
        <w:rPr>
          <w:b/>
          <w:lang w:eastAsia="it-IT"/>
        </w:rPr>
        <w:t xml:space="preserve"> </w:t>
      </w:r>
      <w:r w:rsidRPr="00932EAC">
        <w:rPr>
          <w:lang w:eastAsia="it-IT"/>
        </w:rPr>
        <w:t>A FORNIRE TUTTE LE NOTIZIE UTILI E NECESSARIE PER L’ESECUZIONE DELLA PRESTAZIONE</w:t>
      </w:r>
      <w:r w:rsidRPr="00B45022">
        <w:rPr>
          <w:lang w:eastAsia="it-IT"/>
        </w:rPr>
        <w:t xml:space="preserve"> E PER GLI ADEMPIMENTI DI CARATTERE AMMINISTRATIVO CONNESSE;</w:t>
      </w:r>
    </w:p>
    <w:p w:rsidR="00E05DBB" w:rsidRDefault="00F85944" w:rsidP="00E05DBB">
      <w:pPr>
        <w:numPr>
          <w:ilvl w:val="0"/>
          <w:numId w:val="35"/>
        </w:numPr>
        <w:tabs>
          <w:tab w:val="left" w:pos="567"/>
          <w:tab w:val="left" w:pos="709"/>
        </w:tabs>
        <w:spacing w:line="276" w:lineRule="auto"/>
        <w:ind w:left="567" w:hanging="567"/>
        <w:jc w:val="both"/>
      </w:pPr>
      <w:r w:rsidRPr="00BA3728">
        <w:rPr>
          <w:b/>
          <w:lang w:eastAsia="it-IT"/>
        </w:rPr>
        <w:t>DI IMPEGNARSI</w:t>
      </w:r>
      <w:r w:rsidRPr="00B45022">
        <w:rPr>
          <w:b/>
        </w:rPr>
        <w:t xml:space="preserve"> </w:t>
      </w:r>
      <w:r w:rsidRPr="00B45022">
        <w:t xml:space="preserve">A COMUNICARE, PER ISCRITTO, ENTRO 7 GIORNI, DALL’EVENTO, OGNI EVENTUALE MODIFICA RIGUARDANTE I DATI DI CUI ALLA PRESENTE DOMANDA E L’EVENTUALE RINUNCIA AL SERVIZIO RICHIESTO. </w:t>
      </w:r>
    </w:p>
    <w:p w:rsidR="006E6693" w:rsidRDefault="006E6693" w:rsidP="00BA3728">
      <w:pPr>
        <w:numPr>
          <w:ilvl w:val="0"/>
          <w:numId w:val="35"/>
        </w:numPr>
        <w:tabs>
          <w:tab w:val="left" w:pos="567"/>
          <w:tab w:val="left" w:pos="709"/>
        </w:tabs>
        <w:spacing w:line="276" w:lineRule="auto"/>
        <w:ind w:left="567" w:hanging="567"/>
        <w:jc w:val="both"/>
      </w:pPr>
      <w:r w:rsidRPr="0045261A">
        <w:rPr>
          <w:b/>
          <w:lang w:eastAsia="it-IT"/>
        </w:rPr>
        <w:lastRenderedPageBreak/>
        <w:t>DI ESSERE A CONOSCENZA</w:t>
      </w:r>
      <w:r>
        <w:rPr>
          <w:lang w:eastAsia="it-IT"/>
        </w:rPr>
        <w:t xml:space="preserve"> CHE LA DICHIARAZIONE SOSTITUTIVA UNICA CON ATTESTAZIONE ISE / ISEE, PRESENTATA UNITAMENTE ALLA PRESENTE DOMANDA, NON POTRÀ ESSERE SOSTITUITA E DETERMINERÀ LA FASCIA CONTRIBUTIVA CHE RESTERÀ VALIDA FINO A TUTTO IL 30/06/201</w:t>
      </w:r>
      <w:r w:rsidR="00D82F1B">
        <w:rPr>
          <w:lang w:eastAsia="it-IT"/>
        </w:rPr>
        <w:t>9</w:t>
      </w:r>
      <w:r w:rsidR="0045261A">
        <w:rPr>
          <w:lang w:eastAsia="it-IT"/>
        </w:rPr>
        <w:t>;</w:t>
      </w:r>
    </w:p>
    <w:p w:rsidR="0045261A" w:rsidRDefault="0073602C" w:rsidP="0045261A">
      <w:pPr>
        <w:numPr>
          <w:ilvl w:val="0"/>
          <w:numId w:val="35"/>
        </w:numPr>
        <w:tabs>
          <w:tab w:val="left" w:pos="567"/>
          <w:tab w:val="left" w:pos="709"/>
        </w:tabs>
        <w:spacing w:line="276" w:lineRule="auto"/>
        <w:ind w:left="567" w:hanging="567"/>
        <w:jc w:val="both"/>
      </w:pPr>
      <w:r w:rsidRPr="0045261A">
        <w:rPr>
          <w:b/>
          <w:lang w:eastAsia="it-IT"/>
        </w:rPr>
        <w:t>DI ESSERE A CONOSCENZA</w:t>
      </w:r>
      <w:r>
        <w:rPr>
          <w:lang w:eastAsia="it-IT"/>
        </w:rPr>
        <w:t xml:space="preserve"> CHE </w:t>
      </w:r>
      <w:r w:rsidR="0045261A" w:rsidRPr="0073602C">
        <w:t>L’ATTIVITÀ DI STUDIO</w:t>
      </w:r>
      <w:r w:rsidR="0045261A" w:rsidRPr="00E05DBB">
        <w:t xml:space="preserve"> POTRÀ ESSERE  ACCERTATA PRESSO L’ISTITUZIONE SCOLASTICA. </w:t>
      </w:r>
    </w:p>
    <w:p w:rsidR="0073602C" w:rsidRDefault="0073602C" w:rsidP="0073602C">
      <w:pPr>
        <w:numPr>
          <w:ilvl w:val="0"/>
          <w:numId w:val="35"/>
        </w:numPr>
        <w:tabs>
          <w:tab w:val="left" w:pos="567"/>
          <w:tab w:val="left" w:pos="709"/>
        </w:tabs>
        <w:spacing w:line="276" w:lineRule="auto"/>
        <w:ind w:left="567" w:hanging="567"/>
        <w:jc w:val="both"/>
      </w:pPr>
      <w:r w:rsidRPr="0045261A">
        <w:rPr>
          <w:b/>
          <w:lang w:eastAsia="it-IT"/>
        </w:rPr>
        <w:t>DI ESSERE A CONOSCENZA</w:t>
      </w:r>
      <w:r>
        <w:rPr>
          <w:lang w:eastAsia="it-IT"/>
        </w:rPr>
        <w:t xml:space="preserve"> CHE </w:t>
      </w:r>
      <w:r w:rsidRPr="0073602C">
        <w:t xml:space="preserve">L’ATTIVITÀ </w:t>
      </w:r>
      <w:r>
        <w:t>LAVORATIVA</w:t>
      </w:r>
      <w:r w:rsidRPr="00E05DBB">
        <w:t xml:space="preserve"> POTRÀ ESSERE  ACCERTATA PRESSO </w:t>
      </w:r>
      <w:r>
        <w:t>IL DATORE DI LAVORO</w:t>
      </w:r>
      <w:r w:rsidRPr="00E05DBB">
        <w:t xml:space="preserve">. </w:t>
      </w:r>
    </w:p>
    <w:p w:rsidR="0045261A" w:rsidRPr="00B45022" w:rsidRDefault="0045261A" w:rsidP="0045261A">
      <w:pPr>
        <w:tabs>
          <w:tab w:val="left" w:pos="567"/>
          <w:tab w:val="left" w:pos="709"/>
        </w:tabs>
        <w:spacing w:line="276" w:lineRule="auto"/>
        <w:ind w:left="567"/>
        <w:jc w:val="both"/>
      </w:pPr>
    </w:p>
    <w:p w:rsidR="00AD73C8" w:rsidRDefault="00F85944" w:rsidP="00AD73C8">
      <w:pPr>
        <w:tabs>
          <w:tab w:val="left" w:pos="426"/>
        </w:tabs>
        <w:rPr>
          <w:b/>
        </w:rPr>
      </w:pPr>
      <w:r w:rsidRPr="00B45022">
        <w:rPr>
          <w:b/>
        </w:rPr>
        <w:t>ALLEGA:</w:t>
      </w:r>
    </w:p>
    <w:p w:rsidR="005B74E4" w:rsidRPr="00B45022" w:rsidRDefault="00580033" w:rsidP="00AD73C8">
      <w:pPr>
        <w:tabs>
          <w:tab w:val="left" w:pos="426"/>
        </w:tabs>
        <w:rPr>
          <w:b/>
        </w:rPr>
      </w:pPr>
      <w:r w:rsidRPr="00580033">
        <w:rPr>
          <w:noProof/>
          <w:lang w:eastAsia="it-IT"/>
        </w:rPr>
        <w:pict>
          <v:shapetype id="_x0000_t109" coordsize="21600,21600" o:spt="109" path="m,l,21600r21600,l21600,xe">
            <v:stroke joinstyle="miter"/>
            <v:path gradientshapeok="t" o:connecttype="rect"/>
          </v:shapetype>
          <v:shape id="_x0000_s1027" type="#_x0000_t109" style="position:absolute;margin-left:2.65pt;margin-top:10.25pt;width:10.35pt;height:11.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" filled="f" fillcolor="#ff9" strokeweight="1pt">
            <v:shadow offset=",3pt"/>
          </v:shape>
        </w:pict>
      </w:r>
    </w:p>
    <w:p w:rsidR="00AD73C8" w:rsidRPr="00932EAC" w:rsidRDefault="00F85944" w:rsidP="004D7857">
      <w:pPr>
        <w:tabs>
          <w:tab w:val="left" w:pos="426"/>
        </w:tabs>
        <w:spacing w:line="480" w:lineRule="auto"/>
        <w:jc w:val="both"/>
      </w:pPr>
      <w:r>
        <w:tab/>
      </w:r>
      <w:r w:rsidRPr="00B45022">
        <w:t xml:space="preserve">FOTOCOPIA DEL DOCUMENTO D’IDENTITÀ, IN CORSO DI VALIDITÀ, </w:t>
      </w:r>
      <w:r w:rsidRPr="00932EAC">
        <w:t>_______________________________________________________ N. ________________________   RILASCIATO DA ______________________________________ IN DATA  ______________________.</w:t>
      </w:r>
    </w:p>
    <w:p w:rsidR="00AA7312" w:rsidRPr="00932EAC" w:rsidRDefault="00580033" w:rsidP="00AD73C8">
      <w:pPr>
        <w:tabs>
          <w:tab w:val="left" w:pos="426"/>
        </w:tabs>
        <w:jc w:val="both"/>
      </w:pPr>
      <w:r>
        <w:rPr>
          <w:noProof/>
          <w:lang w:eastAsia="it-IT"/>
        </w:rPr>
        <w:pict>
          <v:shape id="_x0000_s1028" type="#_x0000_t109" style="position:absolute;left:0;text-align:left;margin-left:2.65pt;margin-top:10.2pt;width:10.35pt;height:11.3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" filled="f" fillcolor="#ff9" strokeweight="1pt">
            <v:shadow offset=",3pt"/>
          </v:shape>
        </w:pict>
      </w:r>
    </w:p>
    <w:p w:rsidR="00AD73C8" w:rsidRPr="00CF3955" w:rsidRDefault="00F85944" w:rsidP="00792475">
      <w:pPr>
        <w:suppressAutoHyphens w:val="0"/>
        <w:ind w:left="426"/>
        <w:jc w:val="both"/>
        <w:rPr>
          <w:lang w:eastAsia="it-IT"/>
        </w:rPr>
      </w:pPr>
      <w:r w:rsidRPr="00932EAC">
        <w:rPr>
          <w:lang w:eastAsia="it-IT"/>
        </w:rPr>
        <w:t xml:space="preserve">DICHIARAZIONE SOSTITUTIVA UNICA CON ATTESTAZIONE ISE/ISEE SECONDO LA NORMATIVA IN VIGORE DAL </w:t>
      </w:r>
      <w:r w:rsidR="00527ADE">
        <w:rPr>
          <w:lang w:eastAsia="it-IT"/>
        </w:rPr>
        <w:t xml:space="preserve">1° GENNAIO </w:t>
      </w:r>
      <w:r w:rsidRPr="00932EAC">
        <w:rPr>
          <w:lang w:eastAsia="it-IT"/>
        </w:rPr>
        <w:t>2015</w:t>
      </w:r>
      <w:r w:rsidR="002A3C1E" w:rsidRPr="00CF3955">
        <w:t>(D.P.C.M. N. 159 DEL 05/12/2013)</w:t>
      </w:r>
      <w:r w:rsidR="00CF3955" w:rsidRPr="00CF3955">
        <w:t xml:space="preserve"> CHE NON POTRA’ ESSERE SOSTITUITA E DETERMINERA’</w:t>
      </w:r>
      <w:r w:rsidR="00CF3955">
        <w:t xml:space="preserve"> LA FASCIA CONTRUBUTIVA CHE RESTERA’ </w:t>
      </w:r>
      <w:r w:rsidR="009A0AEB">
        <w:t>VALIDA FINO ATUTTO IL 30/06/2020</w:t>
      </w:r>
      <w:r w:rsidRPr="00CF3955">
        <w:rPr>
          <w:lang w:eastAsia="it-IT"/>
        </w:rPr>
        <w:t>.</w:t>
      </w:r>
    </w:p>
    <w:p w:rsidR="00B3205D" w:rsidRPr="00CF3955" w:rsidRDefault="00B3205D" w:rsidP="00792475">
      <w:pPr>
        <w:suppressAutoHyphens w:val="0"/>
        <w:ind w:left="426"/>
        <w:jc w:val="both"/>
        <w:rPr>
          <w:lang w:eastAsia="it-IT"/>
        </w:rPr>
      </w:pPr>
    </w:p>
    <w:p w:rsidR="00AA2114" w:rsidRPr="00932EAC" w:rsidRDefault="00AA2114" w:rsidP="007408DD">
      <w:pPr>
        <w:tabs>
          <w:tab w:val="left" w:pos="426"/>
        </w:tabs>
        <w:jc w:val="both"/>
      </w:pPr>
    </w:p>
    <w:p w:rsidR="00AA2114" w:rsidRPr="00932EAC" w:rsidRDefault="00F85944" w:rsidP="00AA2114">
      <w:pPr>
        <w:suppressAutoHyphens w:val="0"/>
        <w:rPr>
          <w:b/>
          <w:lang w:eastAsia="it-IT"/>
        </w:rPr>
      </w:pPr>
      <w:r w:rsidRPr="00932EAC">
        <w:rPr>
          <w:b/>
          <w:lang w:eastAsia="it-IT"/>
        </w:rPr>
        <w:t>NON ALLEGA:</w:t>
      </w:r>
    </w:p>
    <w:p w:rsidR="005B74E4" w:rsidRPr="00932EAC" w:rsidRDefault="005B74E4" w:rsidP="00AA2114">
      <w:pPr>
        <w:suppressAutoHyphens w:val="0"/>
        <w:rPr>
          <w:b/>
          <w:lang w:eastAsia="it-IT"/>
        </w:rPr>
      </w:pPr>
    </w:p>
    <w:p w:rsidR="003B2314" w:rsidRDefault="00580033" w:rsidP="009A0AEB">
      <w:pPr>
        <w:suppressAutoHyphens w:val="0"/>
        <w:ind w:left="426"/>
        <w:jc w:val="both"/>
        <w:rPr>
          <w:lang w:eastAsia="it-IT"/>
        </w:rPr>
      </w:pPr>
      <w:r>
        <w:rPr>
          <w:noProof/>
        </w:rPr>
        <w:pict>
          <v:shape id="AutoShape 4" o:spid="_x0000_s1026" type="#_x0000_t109" style="position:absolute;left:0;text-align:left;margin-left:2.65pt;margin-top:2.3pt;width:10.35pt;height:11.3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" filled="f" fillcolor="#ff9" strokeweight="1pt">
            <v:shadow offset=",3pt"/>
          </v:shape>
        </w:pict>
      </w:r>
      <w:r w:rsidR="00F85944" w:rsidRPr="00932EAC">
        <w:rPr>
          <w:lang w:eastAsia="it-IT"/>
        </w:rPr>
        <w:t xml:space="preserve">DICHIARAZIONE SOSTITUTIVA UNICA CON  ATTESTAZIONE ISE/ISEE, CONSAPEVOLE CHE L’ASSENZA DI  TALE DICHIARAZIONE COMPORTERÀ L’APPLICAZIONE DELLA </w:t>
      </w:r>
      <w:r w:rsidR="00CC501C">
        <w:rPr>
          <w:lang w:eastAsia="it-IT"/>
        </w:rPr>
        <w:t xml:space="preserve">RETTA CORRISPONDENTE ALLA </w:t>
      </w:r>
      <w:r w:rsidR="00D82F1B">
        <w:rPr>
          <w:lang w:eastAsia="it-IT"/>
        </w:rPr>
        <w:t>7</w:t>
      </w:r>
      <w:r w:rsidR="00CC501C">
        <w:rPr>
          <w:lang w:eastAsia="it-IT"/>
        </w:rPr>
        <w:t>^</w:t>
      </w:r>
      <w:r w:rsidR="00F85944" w:rsidRPr="00932EAC">
        <w:rPr>
          <w:lang w:eastAsia="it-IT"/>
        </w:rPr>
        <w:t xml:space="preserve"> FASCIA, COME STABILITO CON DELIBERAZIONE </w:t>
      </w:r>
      <w:r w:rsidR="009A0AEB">
        <w:rPr>
          <w:lang w:eastAsia="it-IT"/>
        </w:rPr>
        <w:t>DEL COMMISSARIO STRAORDINARIO CON POTERI DI G</w:t>
      </w:r>
      <w:r w:rsidR="00C63C14">
        <w:rPr>
          <w:lang w:eastAsia="it-IT"/>
        </w:rPr>
        <w:t>IUNTA N. 24 DEL 1</w:t>
      </w:r>
      <w:r w:rsidR="009A0AEB">
        <w:rPr>
          <w:lang w:eastAsia="it-IT"/>
        </w:rPr>
        <w:t>9/03/2019.</w:t>
      </w:r>
    </w:p>
    <w:p w:rsidR="00AD73C8" w:rsidRPr="00932EAC" w:rsidRDefault="00AD73C8" w:rsidP="00AD73C8">
      <w:pPr>
        <w:suppressAutoHyphens w:val="0"/>
        <w:rPr>
          <w:lang w:eastAsia="it-IT"/>
        </w:rPr>
      </w:pPr>
    </w:p>
    <w:p w:rsidR="00A3112C" w:rsidRPr="00932EAC" w:rsidRDefault="00F85944" w:rsidP="00A3112C">
      <w:pPr>
        <w:suppressAutoHyphens w:val="0"/>
        <w:jc w:val="both"/>
        <w:rPr>
          <w:lang w:eastAsia="it-IT"/>
        </w:rPr>
      </w:pPr>
      <w:r w:rsidRPr="00932EAC">
        <w:rPr>
          <w:lang w:eastAsia="it-IT"/>
        </w:rPr>
        <w:t xml:space="preserve">CASSINO,  _____________________             </w:t>
      </w:r>
      <w:r w:rsidR="00527ADE">
        <w:rPr>
          <w:lang w:eastAsia="it-IT"/>
        </w:rPr>
        <w:tab/>
      </w:r>
      <w:r w:rsidR="00527ADE">
        <w:rPr>
          <w:lang w:eastAsia="it-IT"/>
        </w:rPr>
        <w:tab/>
      </w:r>
      <w:r w:rsidR="00527ADE">
        <w:rPr>
          <w:lang w:eastAsia="it-IT"/>
        </w:rPr>
        <w:tab/>
      </w:r>
      <w:r w:rsidRPr="00932EAC">
        <w:rPr>
          <w:lang w:eastAsia="it-IT"/>
        </w:rPr>
        <w:t xml:space="preserve"> FIRMA __________________________________________</w:t>
      </w:r>
    </w:p>
    <w:p w:rsidR="00C92936" w:rsidRPr="00932EAC" w:rsidRDefault="00C92936" w:rsidP="006A0B1D">
      <w:pPr>
        <w:pStyle w:val="Testonormale2"/>
        <w:tabs>
          <w:tab w:val="left" w:pos="426"/>
        </w:tabs>
        <w:jc w:val="both"/>
        <w:rPr>
          <w:rFonts w:ascii="Times New Roman" w:hAnsi="Times New Roman"/>
          <w:b/>
        </w:rPr>
      </w:pPr>
    </w:p>
    <w:p w:rsidR="0003312C" w:rsidRDefault="0003312C" w:rsidP="0003312C">
      <w:pPr>
        <w:suppressAutoHyphens w:val="0"/>
        <w:jc w:val="center"/>
        <w:rPr>
          <w:b/>
          <w:lang w:eastAsia="it-IT"/>
        </w:rPr>
      </w:pPr>
    </w:p>
    <w:p w:rsidR="0045261A" w:rsidRPr="00932EAC" w:rsidRDefault="0045261A" w:rsidP="0045261A">
      <w:pPr>
        <w:pBdr>
          <w:bottom w:val="double" w:sz="6" w:space="1" w:color="auto"/>
        </w:pBdr>
        <w:suppressAutoHyphens w:val="0"/>
        <w:jc w:val="both"/>
        <w:rPr>
          <w:lang w:eastAsia="it-IT"/>
        </w:rPr>
      </w:pPr>
    </w:p>
    <w:p w:rsidR="0045261A" w:rsidRPr="00932EAC" w:rsidRDefault="0045261A" w:rsidP="0045261A">
      <w:pPr>
        <w:pStyle w:val="Testonormale2"/>
        <w:tabs>
          <w:tab w:val="left" w:pos="426"/>
        </w:tabs>
        <w:jc w:val="both"/>
        <w:rPr>
          <w:rFonts w:ascii="Times New Roman" w:hAnsi="Times New Roman"/>
          <w:b/>
        </w:rPr>
      </w:pPr>
    </w:p>
    <w:p w:rsidR="0045261A" w:rsidRPr="00932EAC" w:rsidRDefault="0045261A" w:rsidP="0003312C">
      <w:pPr>
        <w:suppressAutoHyphens w:val="0"/>
        <w:jc w:val="center"/>
        <w:rPr>
          <w:b/>
          <w:lang w:eastAsia="it-IT"/>
        </w:rPr>
      </w:pPr>
    </w:p>
    <w:p w:rsidR="0003312C" w:rsidRPr="00932EAC" w:rsidRDefault="00F85944" w:rsidP="0003312C">
      <w:pPr>
        <w:suppressAutoHyphens w:val="0"/>
        <w:jc w:val="center"/>
        <w:rPr>
          <w:b/>
          <w:lang w:eastAsia="it-IT"/>
        </w:rPr>
      </w:pPr>
      <w:r w:rsidRPr="00932EAC">
        <w:rPr>
          <w:b/>
          <w:lang w:eastAsia="it-IT"/>
        </w:rPr>
        <w:t>TRATTAMENTO RELATIVO AI DATI AI SENSI DELLA LEGGE SULLA PRIVACY</w:t>
      </w:r>
    </w:p>
    <w:p w:rsidR="000E448B" w:rsidRPr="00932EAC" w:rsidRDefault="000E448B" w:rsidP="0003312C">
      <w:pPr>
        <w:suppressAutoHyphens w:val="0"/>
        <w:jc w:val="center"/>
        <w:rPr>
          <w:lang w:eastAsia="it-IT"/>
        </w:rPr>
      </w:pPr>
    </w:p>
    <w:p w:rsidR="0003312C" w:rsidRPr="00932EAC" w:rsidRDefault="00F85944" w:rsidP="0003312C">
      <w:pPr>
        <w:suppressAutoHyphens w:val="0"/>
        <w:jc w:val="both"/>
        <w:rPr>
          <w:lang w:eastAsia="it-IT"/>
        </w:rPr>
      </w:pPr>
      <w:r w:rsidRPr="00932EAC">
        <w:t>CON LA FIRMA APPOSTA IN CALCE, PRESTA  IL PROPRIO  CONSENSO AL TRATTAMENTO DEI DATI PER LE FINALITÀ E CON LE MODALITÀ SOPRA INDICATE</w:t>
      </w:r>
      <w:r w:rsidRPr="00932EAC">
        <w:rPr>
          <w:lang w:eastAsia="it-IT"/>
        </w:rPr>
        <w:t xml:space="preserve"> ACCONSENTE ALL’UTILIZZO DEL NUMERO DI CELLULARE E DELL’INDIRIZZO DI POSTA ELETTRONICA PER L’INVIO DELLE COMUNICAZIONI RELATIVE AL SERVIZIO, DA PARTE DEL COMUNE DI CASSINO. </w:t>
      </w:r>
    </w:p>
    <w:p w:rsidR="007408DD" w:rsidRPr="00932EAC" w:rsidRDefault="007408DD" w:rsidP="0003312C">
      <w:pPr>
        <w:suppressAutoHyphens w:val="0"/>
        <w:jc w:val="both"/>
        <w:rPr>
          <w:lang w:eastAsia="it-IT"/>
        </w:rPr>
      </w:pPr>
    </w:p>
    <w:p w:rsidR="0003312C" w:rsidRDefault="00F85944" w:rsidP="0003312C">
      <w:pPr>
        <w:suppressAutoHyphens w:val="0"/>
        <w:jc w:val="both"/>
        <w:rPr>
          <w:lang w:eastAsia="it-IT"/>
        </w:rPr>
      </w:pPr>
      <w:r w:rsidRPr="00932EAC">
        <w:rPr>
          <w:lang w:eastAsia="it-IT"/>
        </w:rPr>
        <w:t xml:space="preserve">CASSINO,  _____________________                          </w:t>
      </w:r>
      <w:r w:rsidR="00DE534F" w:rsidRPr="00932EAC">
        <w:rPr>
          <w:lang w:eastAsia="it-IT"/>
        </w:rPr>
        <w:t xml:space="preserve">        </w:t>
      </w:r>
      <w:r w:rsidRPr="00932EAC">
        <w:rPr>
          <w:lang w:eastAsia="it-IT"/>
        </w:rPr>
        <w:t xml:space="preserve">         FIRMA __________________________________________</w:t>
      </w:r>
    </w:p>
    <w:p w:rsidR="00527ADE" w:rsidRPr="00932EAC" w:rsidRDefault="00527ADE" w:rsidP="0003312C">
      <w:pPr>
        <w:suppressAutoHyphens w:val="0"/>
        <w:jc w:val="both"/>
        <w:rPr>
          <w:lang w:eastAsia="it-IT"/>
        </w:rPr>
      </w:pPr>
    </w:p>
    <w:p w:rsidR="00575F5A" w:rsidRDefault="00575F5A" w:rsidP="0003312C">
      <w:pPr>
        <w:pBdr>
          <w:bottom w:val="double" w:sz="6" w:space="1" w:color="auto"/>
        </w:pBdr>
        <w:suppressAutoHyphens w:val="0"/>
        <w:jc w:val="both"/>
        <w:rPr>
          <w:lang w:eastAsia="it-IT"/>
        </w:rPr>
      </w:pPr>
    </w:p>
    <w:p w:rsidR="0045261A" w:rsidRPr="00932EAC" w:rsidRDefault="0045261A" w:rsidP="0003312C">
      <w:pPr>
        <w:pBdr>
          <w:bottom w:val="double" w:sz="6" w:space="1" w:color="auto"/>
        </w:pBdr>
        <w:suppressAutoHyphens w:val="0"/>
        <w:jc w:val="both"/>
        <w:rPr>
          <w:lang w:eastAsia="it-IT"/>
        </w:rPr>
      </w:pPr>
    </w:p>
    <w:p w:rsidR="000E448B" w:rsidRPr="00932EAC" w:rsidRDefault="000E448B" w:rsidP="00AA7312">
      <w:pPr>
        <w:pStyle w:val="Testonormale2"/>
        <w:tabs>
          <w:tab w:val="left" w:pos="426"/>
        </w:tabs>
        <w:jc w:val="both"/>
        <w:rPr>
          <w:rFonts w:ascii="Times New Roman" w:hAnsi="Times New Roman"/>
          <w:b/>
        </w:rPr>
      </w:pPr>
    </w:p>
    <w:p w:rsidR="00C92936" w:rsidRPr="00932EAC" w:rsidRDefault="00F85944" w:rsidP="00672C8F">
      <w:pPr>
        <w:pStyle w:val="Testonormale2"/>
        <w:tabs>
          <w:tab w:val="left" w:pos="426"/>
        </w:tabs>
        <w:jc w:val="center"/>
        <w:rPr>
          <w:rFonts w:ascii="Times New Roman" w:hAnsi="Times New Roman"/>
          <w:b/>
        </w:rPr>
      </w:pPr>
      <w:r w:rsidRPr="00932EAC">
        <w:rPr>
          <w:rFonts w:ascii="Times New Roman" w:hAnsi="Times New Roman"/>
          <w:b/>
        </w:rPr>
        <w:t>AGEVOLAZIONI PREVISTE</w:t>
      </w:r>
    </w:p>
    <w:p w:rsidR="00DD462C" w:rsidRPr="00932EAC" w:rsidRDefault="00DD462C" w:rsidP="00672C8F">
      <w:pPr>
        <w:pStyle w:val="Testonormale2"/>
        <w:tabs>
          <w:tab w:val="left" w:pos="426"/>
        </w:tabs>
        <w:jc w:val="center"/>
        <w:rPr>
          <w:rFonts w:ascii="Times New Roman" w:hAnsi="Times New Roman"/>
          <w:b/>
        </w:rPr>
      </w:pPr>
    </w:p>
    <w:p w:rsidR="006A18FE" w:rsidRPr="00932EAC" w:rsidRDefault="00F85944" w:rsidP="006A0B1D">
      <w:pPr>
        <w:pStyle w:val="Testonormale2"/>
        <w:tabs>
          <w:tab w:val="left" w:pos="426"/>
        </w:tabs>
        <w:jc w:val="both"/>
        <w:rPr>
          <w:rFonts w:ascii="Times New Roman" w:hAnsi="Times New Roman"/>
          <w:b/>
        </w:rPr>
      </w:pPr>
      <w:r w:rsidRPr="00932EAC">
        <w:rPr>
          <w:rFonts w:ascii="Times New Roman" w:hAnsi="Times New Roman"/>
        </w:rPr>
        <w:t xml:space="preserve">RIDUZIONE DELLA RETTA MENSILE ALLE FAMIGLIE CHE HANNO PIÙ FIGLI CHE CONTEMPORANEAMENTE FREQUENTANO GLI ASILI NIDO COMUNALI SECONDO QUANTO  </w:t>
      </w:r>
      <w:r w:rsidRPr="00932EAC">
        <w:rPr>
          <w:rFonts w:ascii="Times New Roman" w:hAnsi="Times New Roman"/>
          <w:lang w:eastAsia="it-IT"/>
        </w:rPr>
        <w:t>STABILITO CON DELIBERAZIONE DI G.C. N. 211/2013.</w:t>
      </w:r>
    </w:p>
    <w:p w:rsidR="00CC25CB" w:rsidRPr="00932EAC" w:rsidRDefault="00CC25CB" w:rsidP="00B44200">
      <w:pPr>
        <w:autoSpaceDE w:val="0"/>
        <w:jc w:val="center"/>
        <w:rPr>
          <w:b/>
        </w:rPr>
      </w:pPr>
      <w:bookmarkStart w:id="0" w:name="_1402402117"/>
      <w:bookmarkStart w:id="1" w:name="_1401095625"/>
      <w:bookmarkStart w:id="2" w:name="_1401094536"/>
      <w:bookmarkStart w:id="3" w:name="_1401094508"/>
      <w:bookmarkStart w:id="4" w:name="_1401094419"/>
      <w:bookmarkStart w:id="5" w:name="_1401093295"/>
      <w:bookmarkStart w:id="6" w:name="_1401093224"/>
      <w:bookmarkStart w:id="7" w:name="_1401093098"/>
      <w:bookmarkStart w:id="8" w:name="_1401093087"/>
      <w:bookmarkStart w:id="9" w:name="_1401093061"/>
      <w:bookmarkStart w:id="10" w:name="_1401092990"/>
      <w:bookmarkStart w:id="11" w:name="_1388215213"/>
      <w:bookmarkStart w:id="12" w:name="_1387612036"/>
      <w:bookmarkStart w:id="13" w:name="_1387612003"/>
      <w:bookmarkStart w:id="14" w:name="_1387611975"/>
      <w:bookmarkStart w:id="15" w:name="_1387611897"/>
      <w:bookmarkStart w:id="16" w:name="_1387611863"/>
      <w:bookmarkStart w:id="17" w:name="_1387608004"/>
      <w:bookmarkStart w:id="18" w:name="_1387009090"/>
      <w:bookmarkStart w:id="19" w:name="_1387009071"/>
      <w:bookmarkStart w:id="20" w:name="_1387009057"/>
      <w:bookmarkStart w:id="21" w:name="_1387009045"/>
      <w:bookmarkStart w:id="22" w:name="_1387009031"/>
      <w:bookmarkStart w:id="23" w:name="_1387009008"/>
      <w:bookmarkStart w:id="24" w:name="_1386746033"/>
      <w:bookmarkStart w:id="25" w:name="_1386745951"/>
      <w:bookmarkStart w:id="26" w:name="_1386745938"/>
      <w:bookmarkStart w:id="27" w:name="_1386745745"/>
      <w:bookmarkStart w:id="28" w:name="_136411345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3C3A7B" w:rsidRPr="00932EAC" w:rsidRDefault="00F85944" w:rsidP="00B44200">
      <w:pPr>
        <w:autoSpaceDE w:val="0"/>
        <w:jc w:val="center"/>
        <w:rPr>
          <w:b/>
        </w:rPr>
      </w:pPr>
      <w:r w:rsidRPr="00932EAC">
        <w:rPr>
          <w:b/>
        </w:rPr>
        <w:t>MODALITÀ DI PAGAMENTO</w:t>
      </w:r>
    </w:p>
    <w:p w:rsidR="00DD462C" w:rsidRPr="00932EAC" w:rsidRDefault="00DD462C" w:rsidP="00B44200">
      <w:pPr>
        <w:autoSpaceDE w:val="0"/>
        <w:jc w:val="center"/>
        <w:rPr>
          <w:b/>
        </w:rPr>
      </w:pPr>
    </w:p>
    <w:p w:rsidR="00C63C14" w:rsidRDefault="00DD462C" w:rsidP="00C63C14">
      <w:pPr>
        <w:suppressAutoHyphens w:val="0"/>
        <w:jc w:val="both"/>
        <w:rPr>
          <w:lang w:eastAsia="it-IT"/>
        </w:rPr>
      </w:pPr>
      <w:r w:rsidRPr="00932EAC">
        <w:t>L’AMMONTARE</w:t>
      </w:r>
      <w:r w:rsidR="00F85944" w:rsidRPr="00932EAC">
        <w:t xml:space="preserve"> DELLA RETTA </w:t>
      </w:r>
      <w:r w:rsidRPr="00932EAC">
        <w:t>SARÀ CALCOLATO</w:t>
      </w:r>
      <w:r w:rsidR="00F85944" w:rsidRPr="00932EAC">
        <w:t xml:space="preserve"> SECONDO LE TARIFFE E LE FASCE DI REDDITO ISE</w:t>
      </w:r>
      <w:r w:rsidR="000E448B" w:rsidRPr="00932EAC">
        <w:t xml:space="preserve">E STABILITE CON DELIBERAZIONE </w:t>
      </w:r>
      <w:r w:rsidR="00C63C14">
        <w:rPr>
          <w:lang w:eastAsia="it-IT"/>
        </w:rPr>
        <w:t>DEL COMMISSARIO STRAORDINARIO CON POTERI DI GIUNTA N. 24 DEL 19/03/2019.</w:t>
      </w:r>
    </w:p>
    <w:p w:rsidR="00DD462C" w:rsidRPr="00932EAC" w:rsidRDefault="00DD462C" w:rsidP="00B44200">
      <w:pPr>
        <w:autoSpaceDE w:val="0"/>
        <w:jc w:val="both"/>
      </w:pPr>
    </w:p>
    <w:p w:rsidR="003C3A7B" w:rsidRPr="00932EAC" w:rsidRDefault="00F85944" w:rsidP="00B44200">
      <w:pPr>
        <w:autoSpaceDE w:val="0"/>
        <w:jc w:val="both"/>
      </w:pPr>
      <w:r w:rsidRPr="00932EAC">
        <w:t>IL PAGAMENTO DOVRÀ ESSERE EFFETTUATO ANTICIPATAMENTE ENTRO IL 5 DEL MESE E COPIA DELLA RICEVUTA DEL VERSAMENTO DOVRÀ ESSERE, OBBLIGATORIAMENTE, CONSEGNATA AL PERSONALE IN SERVIZIO PRESSO L’ASILO</w:t>
      </w:r>
      <w:r w:rsidR="000E448B" w:rsidRPr="00932EAC">
        <w:t xml:space="preserve"> NIDO</w:t>
      </w:r>
      <w:r w:rsidR="003B2314">
        <w:t xml:space="preserve"> ENTRO IL GIORNO 7 DI OGNI MESE.</w:t>
      </w:r>
    </w:p>
    <w:p w:rsidR="003D3C29" w:rsidRPr="00932EAC" w:rsidRDefault="003D3C29" w:rsidP="00B44200">
      <w:pPr>
        <w:autoSpaceDE w:val="0"/>
        <w:jc w:val="both"/>
      </w:pPr>
    </w:p>
    <w:p w:rsidR="006A559E" w:rsidRPr="00D6017F" w:rsidRDefault="00F85944" w:rsidP="00B44200">
      <w:pPr>
        <w:autoSpaceDE w:val="0"/>
        <w:jc w:val="both"/>
      </w:pPr>
      <w:r w:rsidRPr="00D6017F">
        <w:t xml:space="preserve">LA MANCATA FRUIZIONE DEL SERVIZIO, A QUALSIASI TITOLO  DA PARTE DELL’UTENTE, NON DÀ DIRITTO AD ALCUN RIMBORSO. </w:t>
      </w:r>
    </w:p>
    <w:p w:rsidR="003D3C29" w:rsidRPr="00D6017F" w:rsidRDefault="003D3C29" w:rsidP="00B44200">
      <w:pPr>
        <w:autoSpaceDE w:val="0"/>
        <w:jc w:val="both"/>
      </w:pPr>
    </w:p>
    <w:p w:rsidR="006A559E" w:rsidRPr="00D6017F" w:rsidRDefault="00F85944" w:rsidP="00B44200">
      <w:pPr>
        <w:autoSpaceDE w:val="0"/>
        <w:jc w:val="both"/>
      </w:pPr>
      <w:r w:rsidRPr="00D6017F">
        <w:lastRenderedPageBreak/>
        <w:t>LA RINUNCIA AL SERVIZIO DA PARTE DELL’UTENTE CHE HA GIÀ FREQUENTATO PARZIALMENTE L’ASILO  NON D</w:t>
      </w:r>
      <w:r w:rsidR="003B2314">
        <w:t>À</w:t>
      </w:r>
      <w:r w:rsidR="003B2314" w:rsidRPr="00D6017F">
        <w:t xml:space="preserve"> </w:t>
      </w:r>
      <w:r w:rsidRPr="00D6017F">
        <w:t xml:space="preserve">DIRITTO AL RIMBORSO.  </w:t>
      </w:r>
    </w:p>
    <w:p w:rsidR="003D3C29" w:rsidRPr="00D6017F" w:rsidRDefault="003D3C29" w:rsidP="00B44200">
      <w:pPr>
        <w:autoSpaceDE w:val="0"/>
        <w:jc w:val="both"/>
      </w:pPr>
    </w:p>
    <w:p w:rsidR="006A18FE" w:rsidRPr="00932EAC" w:rsidRDefault="00F85944" w:rsidP="00B44200">
      <w:pPr>
        <w:autoSpaceDE w:val="0"/>
        <w:jc w:val="both"/>
        <w:rPr>
          <w:b/>
        </w:rPr>
      </w:pPr>
      <w:r w:rsidRPr="00D6017F">
        <w:t>LA RICHIESTA DI RINUNCIA ALLA FREQUENZA INTERROMPE IL PAGAMENTO DELLA RETTA DAL MESE SUCCESSIVO</w:t>
      </w:r>
      <w:r w:rsidRPr="00932EAC">
        <w:rPr>
          <w:b/>
        </w:rPr>
        <w:t>.</w:t>
      </w:r>
    </w:p>
    <w:p w:rsidR="003C3A7B" w:rsidRPr="00932EAC" w:rsidRDefault="003C3A7B" w:rsidP="00B44200">
      <w:pPr>
        <w:widowControl w:val="0"/>
        <w:autoSpaceDE w:val="0"/>
        <w:jc w:val="both"/>
      </w:pPr>
    </w:p>
    <w:p w:rsidR="0073602C" w:rsidRDefault="0073602C" w:rsidP="00B44200">
      <w:pPr>
        <w:autoSpaceDE w:val="0"/>
        <w:jc w:val="center"/>
        <w:rPr>
          <w:b/>
        </w:rPr>
      </w:pPr>
    </w:p>
    <w:p w:rsidR="003C3A7B" w:rsidRPr="00932EAC" w:rsidRDefault="00F85944" w:rsidP="00B44200">
      <w:pPr>
        <w:autoSpaceDE w:val="0"/>
        <w:jc w:val="center"/>
        <w:rPr>
          <w:b/>
        </w:rPr>
      </w:pPr>
      <w:r w:rsidRPr="00932EAC">
        <w:rPr>
          <w:b/>
        </w:rPr>
        <w:t xml:space="preserve">ACCOGLIMENTO DELLA DOMANDA </w:t>
      </w:r>
    </w:p>
    <w:p w:rsidR="003D3C29" w:rsidRPr="00932EAC" w:rsidRDefault="003D3C29" w:rsidP="00B44200">
      <w:pPr>
        <w:autoSpaceDE w:val="0"/>
        <w:jc w:val="center"/>
        <w:rPr>
          <w:b/>
        </w:rPr>
      </w:pPr>
    </w:p>
    <w:p w:rsidR="003D3C29" w:rsidRPr="006E6693" w:rsidRDefault="00F85944" w:rsidP="00CC25CB">
      <w:pPr>
        <w:autoSpaceDE w:val="0"/>
        <w:jc w:val="both"/>
      </w:pPr>
      <w:r w:rsidRPr="00932EAC">
        <w:t>L’AMMISSIONE AL</w:t>
      </w:r>
      <w:r w:rsidR="003D3C29" w:rsidRPr="00932EAC">
        <w:t>L</w:t>
      </w:r>
      <w:r w:rsidR="005772D7" w:rsidRPr="00932EAC">
        <w:t>’ASILO NIDO</w:t>
      </w:r>
      <w:r w:rsidR="003D3C29" w:rsidRPr="00932EAC">
        <w:t xml:space="preserve"> </w:t>
      </w:r>
      <w:r w:rsidR="005772D7" w:rsidRPr="00932EAC">
        <w:t>SARÀ</w:t>
      </w:r>
      <w:r w:rsidR="003D3C29" w:rsidRPr="00932EAC">
        <w:t xml:space="preserve"> SUBORDINATA ALL’</w:t>
      </w:r>
      <w:r w:rsidRPr="00932EAC">
        <w:t>ACCOGLIMENTO DELLA PRESENTE DOMANDA ED ALL’ UTILE COLLOCAZIONE IN GRADUATORIA</w:t>
      </w:r>
      <w:r w:rsidRPr="006E6693">
        <w:t xml:space="preserve">. </w:t>
      </w:r>
      <w:r w:rsidR="003D3C29" w:rsidRPr="006E6693">
        <w:t>QUALORA NON SI RISULTASSE</w:t>
      </w:r>
      <w:r w:rsidRPr="006E6693">
        <w:t xml:space="preserve"> </w:t>
      </w:r>
      <w:r w:rsidR="003D3C29" w:rsidRPr="006E6693">
        <w:t>IN REGOLA CON IL PAGAMENTO DELLE</w:t>
      </w:r>
      <w:r w:rsidRPr="006E6693">
        <w:t xml:space="preserve"> </w:t>
      </w:r>
      <w:r w:rsidR="00D6017F" w:rsidRPr="006E6693">
        <w:t>SOMME DOVUTE PER I SERVIZI SCOLASTICI FRUITI</w:t>
      </w:r>
      <w:r w:rsidRPr="006E6693">
        <w:t xml:space="preserve"> </w:t>
      </w:r>
      <w:r w:rsidR="00D6017F" w:rsidRPr="006E6693">
        <w:t>NEL</w:t>
      </w:r>
      <w:r w:rsidRPr="006E6693">
        <w:t>L’A. S. 201</w:t>
      </w:r>
      <w:r w:rsidR="008475CB">
        <w:t>8</w:t>
      </w:r>
      <w:r w:rsidRPr="006E6693">
        <w:t>/201</w:t>
      </w:r>
      <w:r w:rsidR="008475CB">
        <w:t>9</w:t>
      </w:r>
      <w:r w:rsidRPr="006E6693">
        <w:t xml:space="preserve"> </w:t>
      </w:r>
      <w:r w:rsidR="006E6693" w:rsidRPr="006E6693">
        <w:t>(</w:t>
      </w:r>
      <w:r w:rsidR="00C05C79" w:rsidRPr="006E6693">
        <w:t>REFEZIONE SCOLASTICA, TRASPORTO, ASILO NIDO)</w:t>
      </w:r>
      <w:r w:rsidR="006E6693" w:rsidRPr="006E6693">
        <w:t>,</w:t>
      </w:r>
      <w:r w:rsidR="00C05C79" w:rsidRPr="006E6693">
        <w:t xml:space="preserve"> </w:t>
      </w:r>
      <w:r w:rsidRPr="006E6693">
        <w:t>I MINORI APPARTENENTI ALLO STESSO NUCLEO FAMILIARE</w:t>
      </w:r>
      <w:r w:rsidR="006E6693">
        <w:t>,</w:t>
      </w:r>
      <w:r w:rsidRPr="006E6693">
        <w:t xml:space="preserve"> NON </w:t>
      </w:r>
      <w:r w:rsidR="003D3C29" w:rsidRPr="006E6693">
        <w:t>POT</w:t>
      </w:r>
      <w:r w:rsidRPr="006E6693">
        <w:t xml:space="preserve">RANNO </w:t>
      </w:r>
      <w:r w:rsidR="003D3C29" w:rsidRPr="006E6693">
        <w:t xml:space="preserve">ESSERE </w:t>
      </w:r>
      <w:r w:rsidRPr="006E6693">
        <w:t>AMMESSI ALL’ASILO NIDO PER L’ANNO</w:t>
      </w:r>
      <w:r w:rsidR="00D6017F" w:rsidRPr="006E6693">
        <w:t xml:space="preserve"> SCOLASTICO</w:t>
      </w:r>
      <w:r w:rsidRPr="006E6693">
        <w:t xml:space="preserve"> 201</w:t>
      </w:r>
      <w:r w:rsidR="008475CB">
        <w:t>9</w:t>
      </w:r>
      <w:r w:rsidRPr="006E6693">
        <w:t>/20</w:t>
      </w:r>
      <w:r w:rsidR="008475CB">
        <w:t>20</w:t>
      </w:r>
      <w:r w:rsidRPr="006E6693">
        <w:t xml:space="preserve">. </w:t>
      </w:r>
    </w:p>
    <w:p w:rsidR="003D3C29" w:rsidRPr="006E6693" w:rsidRDefault="003D3C29" w:rsidP="00CC25CB">
      <w:pPr>
        <w:autoSpaceDE w:val="0"/>
        <w:jc w:val="both"/>
      </w:pPr>
    </w:p>
    <w:p w:rsidR="00CC25CB" w:rsidRPr="00932EAC" w:rsidRDefault="00F85944" w:rsidP="00CC25CB">
      <w:pPr>
        <w:autoSpaceDE w:val="0"/>
        <w:jc w:val="both"/>
        <w:rPr>
          <w:b/>
        </w:rPr>
      </w:pPr>
      <w:r w:rsidRPr="00932EAC">
        <w:t>L’ISCRIZIONE AVRÀ VALIDITÀ PER L’ANNO SCOLASTICO 201</w:t>
      </w:r>
      <w:r w:rsidR="00C02003">
        <w:t>9</w:t>
      </w:r>
      <w:r w:rsidRPr="00932EAC">
        <w:t>/20</w:t>
      </w:r>
      <w:r w:rsidR="00C02003">
        <w:t>20</w:t>
      </w:r>
      <w:r w:rsidRPr="00932EAC">
        <w:rPr>
          <w:b/>
        </w:rPr>
        <w:t>.</w:t>
      </w:r>
    </w:p>
    <w:p w:rsidR="003C3A7B" w:rsidRPr="00932EAC" w:rsidRDefault="003C3A7B" w:rsidP="00B44200">
      <w:pPr>
        <w:autoSpaceDE w:val="0"/>
        <w:jc w:val="both"/>
      </w:pPr>
    </w:p>
    <w:p w:rsidR="00525C36" w:rsidRDefault="00525C36" w:rsidP="00AD163A">
      <w:pPr>
        <w:suppressAutoHyphens w:val="0"/>
        <w:jc w:val="center"/>
        <w:rPr>
          <w:b/>
          <w:lang w:eastAsia="it-IT"/>
        </w:rPr>
      </w:pPr>
    </w:p>
    <w:p w:rsidR="00AD163A" w:rsidRPr="00932EAC" w:rsidRDefault="00F85944" w:rsidP="00AD163A">
      <w:pPr>
        <w:suppressAutoHyphens w:val="0"/>
        <w:jc w:val="center"/>
        <w:rPr>
          <w:b/>
          <w:lang w:eastAsia="it-IT"/>
        </w:rPr>
      </w:pPr>
      <w:r w:rsidRPr="00932EAC">
        <w:rPr>
          <w:b/>
          <w:lang w:eastAsia="it-IT"/>
        </w:rPr>
        <w:t>CONTROLLI</w:t>
      </w:r>
    </w:p>
    <w:p w:rsidR="003D3C29" w:rsidRPr="00932EAC" w:rsidRDefault="003D3C29" w:rsidP="00AD163A">
      <w:pPr>
        <w:suppressAutoHyphens w:val="0"/>
        <w:jc w:val="center"/>
        <w:rPr>
          <w:b/>
          <w:lang w:eastAsia="it-IT"/>
        </w:rPr>
      </w:pPr>
    </w:p>
    <w:p w:rsidR="00AD163A" w:rsidRPr="0045261A" w:rsidRDefault="00F85944" w:rsidP="00AD163A">
      <w:pPr>
        <w:suppressAutoHyphens w:val="0"/>
        <w:jc w:val="both"/>
        <w:rPr>
          <w:b/>
          <w:lang w:eastAsia="it-IT"/>
        </w:rPr>
      </w:pPr>
      <w:r w:rsidRPr="0045261A">
        <w:rPr>
          <w:b/>
          <w:lang w:eastAsia="it-IT"/>
        </w:rPr>
        <w:t>AI SENSI DELL’ART. 71 DEL D.P.R. N. 445/2000, DELL’ART. 4 DEL D. LGS. 109/98 L’AMMINISTRAZIONE POTRÀ PROCEDERE AD EFFETTUARE IDONEI CONTROLLI, ANCHE A CAMPIONE, DIRETTI AD ACCERTARE LA VERIDICITÀ DELLE DICHIARAZIONI. L’AMMINISTRAZIONE POTRÀ EFFETTUARE DETTI CONTROLLI SIA DIRETTAMENTE CHE TRAMITE COLLEGAMENTI CON L’AGENZIA DELLE ENTRATE, IL CATASTO NAZIONALE, LA GUARDIA DI FINANZA ED OGNI ALTRO UFFICIO O AMMINISTRAZIONE COMPETENTE.</w:t>
      </w:r>
    </w:p>
    <w:p w:rsidR="00AD163A" w:rsidRPr="0045261A" w:rsidRDefault="00F85944" w:rsidP="00AD163A">
      <w:pPr>
        <w:suppressAutoHyphens w:val="0"/>
        <w:jc w:val="both"/>
        <w:rPr>
          <w:b/>
          <w:lang w:eastAsia="it-IT"/>
        </w:rPr>
      </w:pPr>
      <w:r w:rsidRPr="0045261A">
        <w:rPr>
          <w:b/>
          <w:lang w:eastAsia="it-IT"/>
        </w:rPr>
        <w:t>FERME RESTANDO LE SANZIONI PENALI PREVISTE DALL’ART. 76 DEL D.P.R. N. 445/2000, QUALORA DAL CONTROLLO EMERGA LA NON VERIDICITÀ DEL CONTENUTO DELLE DICHIARAZIONI RESE, L’AMMINISTRAZIONE COMUNALE AGIRÀ PER IL RECUPERO DELLE SOMME NON VERSATE GRAVATE DAGLI INTERESSI LEGALI.</w:t>
      </w:r>
    </w:p>
    <w:p w:rsidR="00AD163A" w:rsidRPr="00932EAC" w:rsidRDefault="00AD163A" w:rsidP="00AD163A">
      <w:pPr>
        <w:suppressAutoHyphens w:val="0"/>
        <w:autoSpaceDE w:val="0"/>
        <w:autoSpaceDN w:val="0"/>
        <w:adjustRightInd w:val="0"/>
        <w:jc w:val="both"/>
        <w:rPr>
          <w:b/>
          <w:lang w:eastAsia="it-IT"/>
        </w:rPr>
      </w:pPr>
    </w:p>
    <w:p w:rsidR="003C3A7B" w:rsidRPr="00932EAC" w:rsidRDefault="00F85944" w:rsidP="00B44200">
      <w:pPr>
        <w:pStyle w:val="Pidipagina"/>
        <w:tabs>
          <w:tab w:val="clear" w:pos="4819"/>
          <w:tab w:val="clear" w:pos="9638"/>
        </w:tabs>
        <w:jc w:val="center"/>
        <w:rPr>
          <w:b/>
          <w:color w:val="000000"/>
        </w:rPr>
      </w:pPr>
      <w:r w:rsidRPr="00932EAC">
        <w:rPr>
          <w:b/>
          <w:color w:val="000000"/>
        </w:rPr>
        <w:t>INFORMATIVA SULL’USO DEI DATI PERSONALI</w:t>
      </w:r>
    </w:p>
    <w:p w:rsidR="003D3C29" w:rsidRPr="00932EAC" w:rsidRDefault="003D3C29" w:rsidP="00B44200">
      <w:pPr>
        <w:pStyle w:val="Pidipagina"/>
        <w:tabs>
          <w:tab w:val="clear" w:pos="4819"/>
          <w:tab w:val="clear" w:pos="9638"/>
        </w:tabs>
        <w:jc w:val="center"/>
        <w:rPr>
          <w:b/>
          <w:color w:val="000000"/>
        </w:rPr>
      </w:pPr>
    </w:p>
    <w:p w:rsidR="003C3A7B" w:rsidRPr="00932EAC" w:rsidRDefault="00F85944" w:rsidP="00B44200">
      <w:pPr>
        <w:autoSpaceDE w:val="0"/>
        <w:jc w:val="both"/>
      </w:pPr>
      <w:r w:rsidRPr="00932EAC">
        <w:t>I DATI FORNITI E DI CUI SI VERRÀ A CONOSCENZA, SARANNO UTILIZZATI ESCLUSIVAMENTE PER I FINI ISTITUZIONALI DEL SERVIZIO, COME PREVISTO DAL D. LGS. 196/2003</w:t>
      </w:r>
      <w:r w:rsidR="00C02003">
        <w:t xml:space="preserve"> E SS.MM.II.</w:t>
      </w:r>
      <w:r w:rsidRPr="00932EAC">
        <w:t>. IN PARTICOLARE SONO COMUNICATI ALLA GUARDIA DI FINANZA PER I CONTROLLI PREVISTI; SONO TRASMESSI NEI CASI DI INSOLVENZA ALLE SOCIETÀ INCARICATE PER LA RISCOSSIONE COATTIVA . I DIRITTI DELL’INTERESSATO IN RELAZIONE AL TRATTAMENTO DEI DATI PERSONALI SONO QUELLI INDICATI  NELL’ART. 7 DEL DECRETO SOPRA CITATO. IL TITOLARE DEL  TRATTAMENTO DEI DATI PERSONALI  È IL COMUNE DI CASSINO.</w:t>
      </w:r>
    </w:p>
    <w:p w:rsidR="003D3C29" w:rsidRPr="00932EAC" w:rsidRDefault="003D3C29" w:rsidP="00B44200">
      <w:pPr>
        <w:autoSpaceDE w:val="0"/>
        <w:jc w:val="both"/>
      </w:pPr>
    </w:p>
    <w:p w:rsidR="00B22606" w:rsidRPr="00932EAC" w:rsidRDefault="00F85944" w:rsidP="007314F1">
      <w:pPr>
        <w:pStyle w:val="Testonormale2"/>
        <w:tabs>
          <w:tab w:val="left" w:pos="3261"/>
        </w:tabs>
        <w:jc w:val="both"/>
        <w:rPr>
          <w:rFonts w:ascii="Times New Roman" w:hAnsi="Times New Roman"/>
          <w:b/>
        </w:rPr>
      </w:pPr>
      <w:r w:rsidRPr="00932EAC">
        <w:rPr>
          <w:rFonts w:ascii="Times New Roman" w:hAnsi="Times New Roman"/>
          <w:b/>
        </w:rPr>
        <w:t>============================================================================</w:t>
      </w:r>
    </w:p>
    <w:p w:rsidR="00B45022" w:rsidRPr="00932EAC" w:rsidRDefault="00B45022" w:rsidP="003A16A0">
      <w:pPr>
        <w:tabs>
          <w:tab w:val="left" w:pos="3261"/>
        </w:tabs>
        <w:jc w:val="center"/>
        <w:rPr>
          <w:b/>
        </w:rPr>
      </w:pPr>
    </w:p>
    <w:p w:rsidR="00C12C8B" w:rsidRPr="00932EAC" w:rsidRDefault="00C12C8B" w:rsidP="003A16A0">
      <w:pPr>
        <w:tabs>
          <w:tab w:val="left" w:pos="3261"/>
        </w:tabs>
        <w:jc w:val="center"/>
        <w:rPr>
          <w:b/>
        </w:rPr>
      </w:pPr>
    </w:p>
    <w:p w:rsidR="0045261A" w:rsidRDefault="0045261A" w:rsidP="0045261A">
      <w:pPr>
        <w:pBdr>
          <w:top w:val="single" w:sz="4" w:space="1" w:color="auto"/>
          <w:left w:val="single" w:sz="4" w:space="4" w:color="auto"/>
          <w:bottom w:val="single" w:sz="4" w:space="1" w:color="auto"/>
          <w:right w:val="single" w:sz="4" w:space="4" w:color="auto"/>
        </w:pBdr>
        <w:tabs>
          <w:tab w:val="left" w:pos="3261"/>
        </w:tabs>
        <w:jc w:val="center"/>
        <w:rPr>
          <w:b/>
          <w:highlight w:val="lightGray"/>
        </w:rPr>
      </w:pPr>
    </w:p>
    <w:p w:rsidR="003A16A0" w:rsidRDefault="001349A7" w:rsidP="0045261A">
      <w:pPr>
        <w:pBdr>
          <w:top w:val="single" w:sz="4" w:space="1" w:color="auto"/>
          <w:left w:val="single" w:sz="4" w:space="4" w:color="auto"/>
          <w:bottom w:val="single" w:sz="4" w:space="1" w:color="auto"/>
          <w:right w:val="single" w:sz="4" w:space="4" w:color="auto"/>
        </w:pBdr>
        <w:tabs>
          <w:tab w:val="left" w:pos="3261"/>
        </w:tabs>
        <w:jc w:val="center"/>
        <w:rPr>
          <w:b/>
        </w:rPr>
      </w:pPr>
      <w:r w:rsidRPr="0045261A">
        <w:rPr>
          <w:b/>
        </w:rPr>
        <w:t xml:space="preserve">PARTE  RISERVATA </w:t>
      </w:r>
      <w:r w:rsidR="003A16A0" w:rsidRPr="0045261A">
        <w:rPr>
          <w:b/>
        </w:rPr>
        <w:t>ALL’UFFICIO</w:t>
      </w:r>
    </w:p>
    <w:p w:rsidR="0045261A" w:rsidRPr="00932EAC" w:rsidRDefault="0045261A" w:rsidP="0045261A">
      <w:pPr>
        <w:pBdr>
          <w:top w:val="single" w:sz="4" w:space="1" w:color="auto"/>
          <w:left w:val="single" w:sz="4" w:space="4" w:color="auto"/>
          <w:bottom w:val="single" w:sz="4" w:space="1" w:color="auto"/>
          <w:right w:val="single" w:sz="4" w:space="4" w:color="auto"/>
        </w:pBdr>
        <w:tabs>
          <w:tab w:val="left" w:pos="3261"/>
        </w:tabs>
        <w:jc w:val="center"/>
        <w:rPr>
          <w:b/>
        </w:rPr>
      </w:pPr>
    </w:p>
    <w:p w:rsidR="00733969" w:rsidRPr="00932EAC" w:rsidRDefault="00733969" w:rsidP="003A16A0">
      <w:pPr>
        <w:tabs>
          <w:tab w:val="left" w:pos="3261"/>
        </w:tabs>
        <w:jc w:val="center"/>
        <w:rPr>
          <w:b/>
        </w:rPr>
      </w:pPr>
    </w:p>
    <w:p w:rsidR="003A16A0" w:rsidRPr="00932EAC" w:rsidRDefault="003A16A0" w:rsidP="003A16A0">
      <w:pPr>
        <w:tabs>
          <w:tab w:val="left" w:pos="3261"/>
        </w:tabs>
        <w:jc w:val="both"/>
        <w:rPr>
          <w:b/>
          <w:u w:val="single"/>
        </w:rPr>
      </w:pPr>
    </w:p>
    <w:p w:rsidR="003A16A0" w:rsidRPr="00932EAC" w:rsidRDefault="004D7857" w:rsidP="00D82F1B">
      <w:pPr>
        <w:tabs>
          <w:tab w:val="left" w:pos="3261"/>
        </w:tabs>
        <w:spacing w:line="276" w:lineRule="auto"/>
        <w:jc w:val="both"/>
        <w:rPr>
          <w:b/>
        </w:rPr>
      </w:pPr>
      <w:r w:rsidRPr="00932EAC">
        <w:rPr>
          <w:b/>
        </w:rPr>
        <w:t>N.</w:t>
      </w:r>
      <w:r w:rsidR="00D6017F">
        <w:rPr>
          <w:b/>
        </w:rPr>
        <w:t xml:space="preserve"> GRADUATORIA </w:t>
      </w:r>
      <w:r w:rsidRPr="00932EAC">
        <w:rPr>
          <w:b/>
        </w:rPr>
        <w:t>_____________</w:t>
      </w:r>
      <w:r w:rsidR="003A16A0" w:rsidRPr="00932EAC">
        <w:rPr>
          <w:b/>
        </w:rPr>
        <w:t xml:space="preserve">                                                          </w:t>
      </w:r>
    </w:p>
    <w:p w:rsidR="003A16A0" w:rsidRPr="00932EAC" w:rsidRDefault="003A16A0" w:rsidP="00D82F1B">
      <w:pPr>
        <w:tabs>
          <w:tab w:val="left" w:pos="3261"/>
        </w:tabs>
        <w:spacing w:line="276" w:lineRule="auto"/>
        <w:jc w:val="both"/>
        <w:rPr>
          <w:b/>
        </w:rPr>
      </w:pPr>
      <w:r w:rsidRPr="00932EAC">
        <w:rPr>
          <w:b/>
        </w:rPr>
        <w:t>FASCIA DI REDDITO ISEE  _____________</w:t>
      </w:r>
    </w:p>
    <w:p w:rsidR="003A16A0" w:rsidRPr="00932EAC" w:rsidRDefault="002656D7" w:rsidP="00D82F1B">
      <w:pPr>
        <w:spacing w:line="276" w:lineRule="auto"/>
        <w:rPr>
          <w:b/>
        </w:rPr>
      </w:pPr>
      <w:r w:rsidRPr="00932EAC">
        <w:rPr>
          <w:b/>
        </w:rPr>
        <w:t xml:space="preserve">QUOTA RETTA </w:t>
      </w:r>
      <w:r w:rsidR="003A16A0" w:rsidRPr="00932EAC">
        <w:rPr>
          <w:b/>
        </w:rPr>
        <w:t xml:space="preserve">€ _____________          </w:t>
      </w:r>
    </w:p>
    <w:p w:rsidR="00733969" w:rsidRPr="00932EAC" w:rsidRDefault="00623F5C" w:rsidP="00D82F1B">
      <w:pPr>
        <w:numPr>
          <w:ilvl w:val="0"/>
          <w:numId w:val="28"/>
        </w:numPr>
        <w:spacing w:line="276" w:lineRule="auto"/>
        <w:ind w:hanging="720"/>
        <w:rPr>
          <w:b/>
        </w:rPr>
      </w:pPr>
      <w:r w:rsidRPr="00932EAC">
        <w:rPr>
          <w:b/>
        </w:rPr>
        <w:t xml:space="preserve">HA </w:t>
      </w:r>
      <w:r w:rsidR="004D7857" w:rsidRPr="00932EAC">
        <w:rPr>
          <w:b/>
        </w:rPr>
        <w:t>GIÀ  FREQUENTA</w:t>
      </w:r>
      <w:r w:rsidRPr="00932EAC">
        <w:rPr>
          <w:b/>
        </w:rPr>
        <w:t>TO L’ASILO NIDO DI VIA BOTTICELLI</w:t>
      </w:r>
      <w:r w:rsidR="001349A7" w:rsidRPr="00932EAC">
        <w:rPr>
          <w:b/>
        </w:rPr>
        <w:t xml:space="preserve">  NELL’A.S. 201</w:t>
      </w:r>
      <w:r w:rsidR="00C02003">
        <w:rPr>
          <w:b/>
        </w:rPr>
        <w:t>8</w:t>
      </w:r>
      <w:r w:rsidR="001349A7" w:rsidRPr="00932EAC">
        <w:rPr>
          <w:b/>
        </w:rPr>
        <w:t xml:space="preserve"> / </w:t>
      </w:r>
      <w:r w:rsidR="002A3C1E">
        <w:rPr>
          <w:b/>
        </w:rPr>
        <w:t>20</w:t>
      </w:r>
      <w:r w:rsidR="001349A7" w:rsidRPr="00932EAC">
        <w:rPr>
          <w:b/>
        </w:rPr>
        <w:t>1</w:t>
      </w:r>
      <w:r w:rsidR="00C02003">
        <w:rPr>
          <w:b/>
        </w:rPr>
        <w:t>9</w:t>
      </w:r>
    </w:p>
    <w:p w:rsidR="00623F5C" w:rsidRPr="00932EAC" w:rsidRDefault="00623F5C" w:rsidP="00D82F1B">
      <w:pPr>
        <w:spacing w:line="276" w:lineRule="auto"/>
        <w:ind w:left="720" w:hanging="720"/>
        <w:rPr>
          <w:b/>
        </w:rPr>
      </w:pPr>
    </w:p>
    <w:p w:rsidR="00623F5C" w:rsidRPr="00932EAC" w:rsidRDefault="00623F5C" w:rsidP="00D82F1B">
      <w:pPr>
        <w:numPr>
          <w:ilvl w:val="0"/>
          <w:numId w:val="28"/>
        </w:numPr>
        <w:spacing w:line="276" w:lineRule="auto"/>
        <w:ind w:hanging="720"/>
        <w:rPr>
          <w:b/>
        </w:rPr>
      </w:pPr>
      <w:r w:rsidRPr="00932EAC">
        <w:rPr>
          <w:b/>
        </w:rPr>
        <w:t>HA GIÀ  FREQUENTATO L’ASILO NIDO DI VIA ALFIERI</w:t>
      </w:r>
      <w:r w:rsidR="001349A7" w:rsidRPr="00932EAC">
        <w:rPr>
          <w:b/>
        </w:rPr>
        <w:t xml:space="preserve">  NELL’A.S. 201</w:t>
      </w:r>
      <w:r w:rsidR="00C02003">
        <w:rPr>
          <w:b/>
        </w:rPr>
        <w:t>8</w:t>
      </w:r>
      <w:r w:rsidR="001349A7" w:rsidRPr="00932EAC">
        <w:rPr>
          <w:b/>
        </w:rPr>
        <w:t xml:space="preserve"> / </w:t>
      </w:r>
      <w:r w:rsidR="002A3C1E">
        <w:rPr>
          <w:b/>
        </w:rPr>
        <w:t>201</w:t>
      </w:r>
      <w:r w:rsidR="00C02003">
        <w:rPr>
          <w:b/>
        </w:rPr>
        <w:t>9</w:t>
      </w:r>
    </w:p>
    <w:p w:rsidR="00623F5C" w:rsidRPr="00932EAC" w:rsidRDefault="00623F5C" w:rsidP="00D82F1B">
      <w:pPr>
        <w:spacing w:line="276" w:lineRule="auto"/>
        <w:rPr>
          <w:b/>
        </w:rPr>
      </w:pPr>
    </w:p>
    <w:p w:rsidR="00623F5C" w:rsidRPr="00932EAC" w:rsidRDefault="00623F5C" w:rsidP="00D82F1B">
      <w:pPr>
        <w:spacing w:line="276" w:lineRule="auto"/>
        <w:rPr>
          <w:b/>
        </w:rPr>
      </w:pPr>
    </w:p>
    <w:p w:rsidR="00733969" w:rsidRPr="00932EAC" w:rsidRDefault="00733969" w:rsidP="00D82F1B">
      <w:pPr>
        <w:spacing w:line="276" w:lineRule="auto"/>
        <w:rPr>
          <w:b/>
        </w:rPr>
      </w:pPr>
      <w:r w:rsidRPr="00932EAC">
        <w:rPr>
          <w:b/>
        </w:rPr>
        <w:t>______________________________________________________________________________________</w:t>
      </w:r>
    </w:p>
    <w:p w:rsidR="00733969" w:rsidRPr="00932EAC" w:rsidRDefault="00733969" w:rsidP="003A16A0">
      <w:pPr>
        <w:rPr>
          <w:b/>
        </w:rPr>
      </w:pPr>
    </w:p>
    <w:p w:rsidR="003A16A0" w:rsidRPr="00932EAC" w:rsidRDefault="003A16A0" w:rsidP="003A16A0">
      <w:pPr>
        <w:rPr>
          <w:b/>
        </w:rPr>
      </w:pPr>
    </w:p>
    <w:p w:rsidR="00733969" w:rsidRPr="00932EAC" w:rsidRDefault="00DA7ADD" w:rsidP="00AA2114">
      <w:pPr>
        <w:rPr>
          <w:b/>
        </w:rPr>
      </w:pPr>
      <w:r w:rsidRPr="00932EAC">
        <w:rPr>
          <w:b/>
        </w:rPr>
        <w:t xml:space="preserve">CASSINO,  ________________                                               </w:t>
      </w:r>
      <w:r w:rsidR="00575F5A" w:rsidRPr="00932EAC">
        <w:rPr>
          <w:b/>
        </w:rPr>
        <w:t xml:space="preserve">   </w:t>
      </w:r>
      <w:r w:rsidRPr="00932EAC">
        <w:rPr>
          <w:b/>
        </w:rPr>
        <w:t xml:space="preserve">                      L’ADDETTO AL SERVIZIO   </w:t>
      </w:r>
    </w:p>
    <w:p w:rsidR="00AA2114" w:rsidRPr="00932EAC" w:rsidRDefault="00D82F1B" w:rsidP="00AA2114">
      <w:pPr>
        <w:rPr>
          <w:b/>
        </w:rPr>
      </w:pPr>
      <w:r>
        <w:rPr>
          <w:b/>
        </w:rPr>
        <w:t xml:space="preserve">          </w:t>
      </w:r>
      <w:r w:rsidR="00AA2114" w:rsidRPr="00932EAC">
        <w:rPr>
          <w:b/>
        </w:rPr>
        <w:t xml:space="preserve">     </w:t>
      </w:r>
    </w:p>
    <w:sectPr w:rsidR="00AA2114" w:rsidRPr="00932EAC" w:rsidSect="00527ADE">
      <w:footerReference w:type="default" r:id="rId8"/>
      <w:pgSz w:w="11906" w:h="16838"/>
      <w:pgMar w:top="426" w:right="849" w:bottom="426" w:left="851" w:header="720" w:footer="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FD5" w:rsidRDefault="00084FD5">
      <w:r>
        <w:separator/>
      </w:r>
    </w:p>
  </w:endnote>
  <w:endnote w:type="continuationSeparator" w:id="1">
    <w:p w:rsidR="00084FD5" w:rsidRDefault="00084F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A7B" w:rsidRDefault="00580033">
    <w:pPr>
      <w:pStyle w:val="Pidipagina"/>
      <w:ind w:right="360"/>
    </w:pPr>
    <w:r>
      <w:pict>
        <v:shapetype id="_x0000_t202" coordsize="21600,21600" o:spt="202" path="m,l,21600r21600,l21600,xe">
          <v:stroke joinstyle="miter"/>
          <v:path gradientshapeok="t" o:connecttype="rect"/>
        </v:shapetype>
        <v:shape id="_x0000_s2049" type="#_x0000_t202" style="position:absolute;margin-left:427.1pt;margin-top:-2.35pt;width:52.5pt;height:11.5pt;z-index:251657728;mso-wrap-distance-left:0;mso-wrap-distance-right:0;mso-position-horizontal-relative:page" stroked="f">
          <v:fill opacity="0" color2="black"/>
          <v:textbox inset="0,0,0,0">
            <w:txbxContent>
              <w:p w:rsidR="003C3A7B" w:rsidRDefault="003C3A7B">
                <w:pPr>
                  <w:pStyle w:val="Pidipagina"/>
                  <w:rPr>
                    <w:rStyle w:val="Numeropagina"/>
                  </w:rPr>
                </w:pP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FD5" w:rsidRDefault="00084FD5">
      <w:r>
        <w:separator/>
      </w:r>
    </w:p>
  </w:footnote>
  <w:footnote w:type="continuationSeparator" w:id="1">
    <w:p w:rsidR="00084FD5" w:rsidRDefault="00084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ito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6"/>
    <w:lvl w:ilvl="0">
      <w:start w:val="1"/>
      <w:numFmt w:val="decimal"/>
      <w:lvlText w:val="%1)"/>
      <w:lvlJc w:val="left"/>
      <w:pPr>
        <w:tabs>
          <w:tab w:val="num" w:pos="360"/>
        </w:tabs>
        <w:ind w:left="360" w:hanging="360"/>
      </w:pPr>
    </w:lvl>
  </w:abstractNum>
  <w:abstractNum w:abstractNumId="3">
    <w:nsid w:val="00804B24"/>
    <w:multiLevelType w:val="hybridMultilevel"/>
    <w:tmpl w:val="D2243A8A"/>
    <w:lvl w:ilvl="0" w:tplc="881E6D54">
      <w:start w:val="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44C047B"/>
    <w:multiLevelType w:val="hybridMultilevel"/>
    <w:tmpl w:val="1EBEB7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84C09AE"/>
    <w:multiLevelType w:val="hybridMultilevel"/>
    <w:tmpl w:val="F5520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3C0073"/>
    <w:multiLevelType w:val="hybridMultilevel"/>
    <w:tmpl w:val="5B5A251C"/>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7">
    <w:nsid w:val="10430EF5"/>
    <w:multiLevelType w:val="hybridMultilevel"/>
    <w:tmpl w:val="CE24F7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B2F1559"/>
    <w:multiLevelType w:val="hybridMultilevel"/>
    <w:tmpl w:val="3716AE40"/>
    <w:lvl w:ilvl="0" w:tplc="E3DABA2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136D8C"/>
    <w:multiLevelType w:val="hybridMultilevel"/>
    <w:tmpl w:val="7EB8FE42"/>
    <w:lvl w:ilvl="0" w:tplc="7B36277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2D54C7B"/>
    <w:multiLevelType w:val="hybridMultilevel"/>
    <w:tmpl w:val="A3CC4C3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3B97966"/>
    <w:multiLevelType w:val="hybridMultilevel"/>
    <w:tmpl w:val="C214FD7A"/>
    <w:lvl w:ilvl="0" w:tplc="04100001">
      <w:start w:val="1"/>
      <w:numFmt w:val="bullet"/>
      <w:lvlText w:val=""/>
      <w:lvlJc w:val="left"/>
      <w:pPr>
        <w:ind w:left="900" w:hanging="360"/>
      </w:pPr>
      <w:rPr>
        <w:rFonts w:ascii="Symbol" w:hAnsi="Symbol" w:hint="default"/>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2">
    <w:nsid w:val="39593D1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3AB62738"/>
    <w:multiLevelType w:val="hybridMultilevel"/>
    <w:tmpl w:val="0A001B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C2179C5"/>
    <w:multiLevelType w:val="hybridMultilevel"/>
    <w:tmpl w:val="E7949568"/>
    <w:lvl w:ilvl="0" w:tplc="26F4D1BC">
      <w:start w:val="1"/>
      <w:numFmt w:val="decimal"/>
      <w:lvlText w:val="%1."/>
      <w:lvlJc w:val="left"/>
      <w:pPr>
        <w:ind w:left="81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5">
    <w:nsid w:val="409D0C9C"/>
    <w:multiLevelType w:val="hybridMultilevel"/>
    <w:tmpl w:val="C8E21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25B621B"/>
    <w:multiLevelType w:val="hybridMultilevel"/>
    <w:tmpl w:val="5BDC771E"/>
    <w:lvl w:ilvl="0" w:tplc="26F4D1BC">
      <w:start w:val="1"/>
      <w:numFmt w:val="decimal"/>
      <w:lvlText w:val="%1."/>
      <w:lvlJc w:val="left"/>
      <w:pPr>
        <w:ind w:left="81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768257F"/>
    <w:multiLevelType w:val="hybridMultilevel"/>
    <w:tmpl w:val="1C78A1B6"/>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18">
    <w:nsid w:val="4B9D0E06"/>
    <w:multiLevelType w:val="hybridMultilevel"/>
    <w:tmpl w:val="5C4657B2"/>
    <w:lvl w:ilvl="0" w:tplc="014868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CAE7FFD"/>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nsid w:val="56DA2C63"/>
    <w:multiLevelType w:val="hybridMultilevel"/>
    <w:tmpl w:val="1AEAF8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B3D0768"/>
    <w:multiLevelType w:val="hybridMultilevel"/>
    <w:tmpl w:val="8C30AD3A"/>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2">
    <w:nsid w:val="5CDF2E06"/>
    <w:multiLevelType w:val="hybridMultilevel"/>
    <w:tmpl w:val="BB1A861A"/>
    <w:lvl w:ilvl="0" w:tplc="26F4D1BC">
      <w:start w:val="1"/>
      <w:numFmt w:val="decimal"/>
      <w:lvlText w:val="%1."/>
      <w:lvlJc w:val="left"/>
      <w:pPr>
        <w:ind w:left="900" w:hanging="360"/>
      </w:pPr>
      <w:rPr>
        <w:b/>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23">
    <w:nsid w:val="62257D29"/>
    <w:multiLevelType w:val="hybridMultilevel"/>
    <w:tmpl w:val="DEA86A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4707B0C"/>
    <w:multiLevelType w:val="hybridMultilevel"/>
    <w:tmpl w:val="E6026514"/>
    <w:lvl w:ilvl="0" w:tplc="0410000F">
      <w:start w:val="1"/>
      <w:numFmt w:val="decimal"/>
      <w:lvlText w:val="%1."/>
      <w:lvlJc w:val="left"/>
      <w:pPr>
        <w:ind w:left="810" w:hanging="360"/>
      </w:p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25">
    <w:nsid w:val="65774A4F"/>
    <w:multiLevelType w:val="hybridMultilevel"/>
    <w:tmpl w:val="63BA41CC"/>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6">
    <w:nsid w:val="6ADD7241"/>
    <w:multiLevelType w:val="hybridMultilevel"/>
    <w:tmpl w:val="5954525A"/>
    <w:lvl w:ilvl="0" w:tplc="F29AB82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CE023F6"/>
    <w:multiLevelType w:val="hybridMultilevel"/>
    <w:tmpl w:val="B6CEA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06069FD"/>
    <w:multiLevelType w:val="hybridMultilevel"/>
    <w:tmpl w:val="B5C60388"/>
    <w:lvl w:ilvl="0" w:tplc="04100001">
      <w:start w:val="1"/>
      <w:numFmt w:val="bullet"/>
      <w:lvlText w:val=""/>
      <w:lvlJc w:val="left"/>
      <w:pPr>
        <w:ind w:left="720" w:hanging="360"/>
      </w:pPr>
      <w:rPr>
        <w:rFonts w:ascii="Symbol" w:hAnsi="Symbo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3A372D2"/>
    <w:multiLevelType w:val="hybridMultilevel"/>
    <w:tmpl w:val="753AB2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80C49B2"/>
    <w:multiLevelType w:val="hybridMultilevel"/>
    <w:tmpl w:val="C73E2776"/>
    <w:lvl w:ilvl="0" w:tplc="0DB8ACD4">
      <w:start w:val="6"/>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A63729A"/>
    <w:multiLevelType w:val="hybridMultilevel"/>
    <w:tmpl w:val="C7CA46A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32">
    <w:nsid w:val="7E2B060C"/>
    <w:multiLevelType w:val="hybridMultilevel"/>
    <w:tmpl w:val="30906396"/>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1"/>
  </w:num>
  <w:num w:numId="5">
    <w:abstractNumId w:val="13"/>
  </w:num>
  <w:num w:numId="6">
    <w:abstractNumId w:val="12"/>
  </w:num>
  <w:num w:numId="7">
    <w:abstractNumId w:val="19"/>
  </w:num>
  <w:num w:numId="8">
    <w:abstractNumId w:val="25"/>
  </w:num>
  <w:num w:numId="9">
    <w:abstractNumId w:val="31"/>
  </w:num>
  <w:num w:numId="10">
    <w:abstractNumId w:val="0"/>
  </w:num>
  <w:num w:numId="11">
    <w:abstractNumId w:val="26"/>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3"/>
  </w:num>
  <w:num w:numId="15">
    <w:abstractNumId w:val="29"/>
  </w:num>
  <w:num w:numId="16">
    <w:abstractNumId w:val="24"/>
  </w:num>
  <w:num w:numId="17">
    <w:abstractNumId w:val="17"/>
  </w:num>
  <w:num w:numId="18">
    <w:abstractNumId w:val="10"/>
  </w:num>
  <w:num w:numId="19">
    <w:abstractNumId w:val="6"/>
  </w:num>
  <w:num w:numId="20">
    <w:abstractNumId w:val="14"/>
  </w:num>
  <w:num w:numId="21">
    <w:abstractNumId w:val="22"/>
  </w:num>
  <w:num w:numId="22">
    <w:abstractNumId w:val="11"/>
  </w:num>
  <w:num w:numId="23">
    <w:abstractNumId w:val="15"/>
  </w:num>
  <w:num w:numId="24">
    <w:abstractNumId w:val="20"/>
  </w:num>
  <w:num w:numId="25">
    <w:abstractNumId w:val="16"/>
  </w:num>
  <w:num w:numId="26">
    <w:abstractNumId w:val="27"/>
  </w:num>
  <w:num w:numId="27">
    <w:abstractNumId w:val="4"/>
  </w:num>
  <w:num w:numId="28">
    <w:abstractNumId w:val="18"/>
  </w:num>
  <w:num w:numId="29">
    <w:abstractNumId w:val="7"/>
  </w:num>
  <w:num w:numId="30">
    <w:abstractNumId w:val="3"/>
  </w:num>
  <w:num w:numId="31">
    <w:abstractNumId w:val="9"/>
  </w:num>
  <w:num w:numId="32">
    <w:abstractNumId w:val="8"/>
  </w:num>
  <w:num w:numId="33">
    <w:abstractNumId w:val="32"/>
  </w:num>
  <w:num w:numId="34">
    <w:abstractNumId w:val="30"/>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stylePaneFormatFilter w:val="0000"/>
  <w:defaultTabStop w:val="567"/>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8"/>
    <o:shapelayout v:ext="edit">
      <o:idmap v:ext="edit" data="2"/>
    </o:shapelayout>
  </w:hdrShapeDefaults>
  <w:footnotePr>
    <w:footnote w:id="0"/>
    <w:footnote w:id="1"/>
  </w:footnotePr>
  <w:endnotePr>
    <w:endnote w:id="0"/>
    <w:endnote w:id="1"/>
  </w:endnotePr>
  <w:compat/>
  <w:rsids>
    <w:rsidRoot w:val="008D09B4"/>
    <w:rsid w:val="00016841"/>
    <w:rsid w:val="0003312C"/>
    <w:rsid w:val="00071E5C"/>
    <w:rsid w:val="00084FD5"/>
    <w:rsid w:val="00095A3F"/>
    <w:rsid w:val="000A4CB4"/>
    <w:rsid w:val="000B5CDE"/>
    <w:rsid w:val="000C5BFF"/>
    <w:rsid w:val="000D127F"/>
    <w:rsid w:val="000E448B"/>
    <w:rsid w:val="000E52FD"/>
    <w:rsid w:val="00102D91"/>
    <w:rsid w:val="001138B8"/>
    <w:rsid w:val="00133864"/>
    <w:rsid w:val="001349A7"/>
    <w:rsid w:val="00141C0E"/>
    <w:rsid w:val="00144F36"/>
    <w:rsid w:val="001A71C9"/>
    <w:rsid w:val="001E5F0E"/>
    <w:rsid w:val="002432D3"/>
    <w:rsid w:val="0024483C"/>
    <w:rsid w:val="002656D7"/>
    <w:rsid w:val="002A3C1E"/>
    <w:rsid w:val="002C238B"/>
    <w:rsid w:val="002D17FE"/>
    <w:rsid w:val="002D333B"/>
    <w:rsid w:val="002D49C0"/>
    <w:rsid w:val="00355EDB"/>
    <w:rsid w:val="00361DCB"/>
    <w:rsid w:val="003A16A0"/>
    <w:rsid w:val="003B2314"/>
    <w:rsid w:val="003C3A7B"/>
    <w:rsid w:val="003D1146"/>
    <w:rsid w:val="003D3C29"/>
    <w:rsid w:val="00411E56"/>
    <w:rsid w:val="004237B0"/>
    <w:rsid w:val="00450D6A"/>
    <w:rsid w:val="0045261A"/>
    <w:rsid w:val="004656B2"/>
    <w:rsid w:val="00485DDB"/>
    <w:rsid w:val="0049030C"/>
    <w:rsid w:val="004C2BE2"/>
    <w:rsid w:val="004C33E4"/>
    <w:rsid w:val="004D49CF"/>
    <w:rsid w:val="004D7857"/>
    <w:rsid w:val="004E0851"/>
    <w:rsid w:val="004E5C1B"/>
    <w:rsid w:val="00517309"/>
    <w:rsid w:val="00524C42"/>
    <w:rsid w:val="00525C36"/>
    <w:rsid w:val="00527ADE"/>
    <w:rsid w:val="00530AB4"/>
    <w:rsid w:val="00535F4A"/>
    <w:rsid w:val="005719DF"/>
    <w:rsid w:val="00575F5A"/>
    <w:rsid w:val="005772D7"/>
    <w:rsid w:val="00580033"/>
    <w:rsid w:val="0058138D"/>
    <w:rsid w:val="005901D8"/>
    <w:rsid w:val="005A7154"/>
    <w:rsid w:val="005B74E4"/>
    <w:rsid w:val="005C5C7D"/>
    <w:rsid w:val="005D38BB"/>
    <w:rsid w:val="005F602F"/>
    <w:rsid w:val="00623F5C"/>
    <w:rsid w:val="00631D97"/>
    <w:rsid w:val="00647281"/>
    <w:rsid w:val="006676DB"/>
    <w:rsid w:val="00672C8F"/>
    <w:rsid w:val="006901D5"/>
    <w:rsid w:val="006908AC"/>
    <w:rsid w:val="00695EEA"/>
    <w:rsid w:val="006A0B1D"/>
    <w:rsid w:val="006A18F9"/>
    <w:rsid w:val="006A18FE"/>
    <w:rsid w:val="006A54BB"/>
    <w:rsid w:val="006A559E"/>
    <w:rsid w:val="006B1BD5"/>
    <w:rsid w:val="006B720C"/>
    <w:rsid w:val="006D6737"/>
    <w:rsid w:val="006E6693"/>
    <w:rsid w:val="006E67D5"/>
    <w:rsid w:val="006F46F4"/>
    <w:rsid w:val="00703F50"/>
    <w:rsid w:val="00715853"/>
    <w:rsid w:val="007207BC"/>
    <w:rsid w:val="007314F1"/>
    <w:rsid w:val="00733969"/>
    <w:rsid w:val="0073602C"/>
    <w:rsid w:val="007408DD"/>
    <w:rsid w:val="00765D9A"/>
    <w:rsid w:val="00792475"/>
    <w:rsid w:val="007A117F"/>
    <w:rsid w:val="007A379A"/>
    <w:rsid w:val="007B1FE2"/>
    <w:rsid w:val="007D70C2"/>
    <w:rsid w:val="0081009E"/>
    <w:rsid w:val="008135C0"/>
    <w:rsid w:val="00827798"/>
    <w:rsid w:val="008475CB"/>
    <w:rsid w:val="00880B32"/>
    <w:rsid w:val="008A650D"/>
    <w:rsid w:val="008B7CAC"/>
    <w:rsid w:val="008C7FF0"/>
    <w:rsid w:val="008D09B4"/>
    <w:rsid w:val="008D45E0"/>
    <w:rsid w:val="008E0337"/>
    <w:rsid w:val="008F6F4F"/>
    <w:rsid w:val="00913FC1"/>
    <w:rsid w:val="009268E3"/>
    <w:rsid w:val="0093035A"/>
    <w:rsid w:val="00932EAC"/>
    <w:rsid w:val="009333F6"/>
    <w:rsid w:val="009340EE"/>
    <w:rsid w:val="00980738"/>
    <w:rsid w:val="00980B3F"/>
    <w:rsid w:val="00987D80"/>
    <w:rsid w:val="0099212C"/>
    <w:rsid w:val="009950BE"/>
    <w:rsid w:val="009A0AEB"/>
    <w:rsid w:val="009A1653"/>
    <w:rsid w:val="009B1582"/>
    <w:rsid w:val="009E2CA4"/>
    <w:rsid w:val="009E5C8C"/>
    <w:rsid w:val="009E62F1"/>
    <w:rsid w:val="00A2337B"/>
    <w:rsid w:val="00A3112C"/>
    <w:rsid w:val="00A33887"/>
    <w:rsid w:val="00A52E5F"/>
    <w:rsid w:val="00A56A80"/>
    <w:rsid w:val="00A704A3"/>
    <w:rsid w:val="00A73005"/>
    <w:rsid w:val="00A92F8B"/>
    <w:rsid w:val="00A945F3"/>
    <w:rsid w:val="00A958DF"/>
    <w:rsid w:val="00AA2114"/>
    <w:rsid w:val="00AA7312"/>
    <w:rsid w:val="00AC0C24"/>
    <w:rsid w:val="00AD09B0"/>
    <w:rsid w:val="00AD163A"/>
    <w:rsid w:val="00AD2E17"/>
    <w:rsid w:val="00AD5D7B"/>
    <w:rsid w:val="00AD73C8"/>
    <w:rsid w:val="00AD7E24"/>
    <w:rsid w:val="00B22606"/>
    <w:rsid w:val="00B25D5C"/>
    <w:rsid w:val="00B3205D"/>
    <w:rsid w:val="00B44200"/>
    <w:rsid w:val="00B44D0C"/>
    <w:rsid w:val="00B45022"/>
    <w:rsid w:val="00B73A94"/>
    <w:rsid w:val="00B85ABF"/>
    <w:rsid w:val="00BA17C7"/>
    <w:rsid w:val="00BA3728"/>
    <w:rsid w:val="00BB564D"/>
    <w:rsid w:val="00BB63C1"/>
    <w:rsid w:val="00BC0478"/>
    <w:rsid w:val="00BC556B"/>
    <w:rsid w:val="00BD0D34"/>
    <w:rsid w:val="00BD18F9"/>
    <w:rsid w:val="00BD2AE2"/>
    <w:rsid w:val="00BD3524"/>
    <w:rsid w:val="00BD3905"/>
    <w:rsid w:val="00BF126C"/>
    <w:rsid w:val="00C02003"/>
    <w:rsid w:val="00C05C79"/>
    <w:rsid w:val="00C12C8B"/>
    <w:rsid w:val="00C35546"/>
    <w:rsid w:val="00C63C14"/>
    <w:rsid w:val="00C76BBE"/>
    <w:rsid w:val="00C80A8D"/>
    <w:rsid w:val="00C8248D"/>
    <w:rsid w:val="00C92936"/>
    <w:rsid w:val="00C95A9D"/>
    <w:rsid w:val="00CB6E3F"/>
    <w:rsid w:val="00CC25CB"/>
    <w:rsid w:val="00CC501C"/>
    <w:rsid w:val="00CD051A"/>
    <w:rsid w:val="00CE2F42"/>
    <w:rsid w:val="00CF3955"/>
    <w:rsid w:val="00D221D1"/>
    <w:rsid w:val="00D4134A"/>
    <w:rsid w:val="00D43FB2"/>
    <w:rsid w:val="00D46B7E"/>
    <w:rsid w:val="00D47480"/>
    <w:rsid w:val="00D6017F"/>
    <w:rsid w:val="00D71483"/>
    <w:rsid w:val="00D7249A"/>
    <w:rsid w:val="00D82F1B"/>
    <w:rsid w:val="00D848EE"/>
    <w:rsid w:val="00D966C0"/>
    <w:rsid w:val="00D97D36"/>
    <w:rsid w:val="00DA7ADD"/>
    <w:rsid w:val="00DD08B1"/>
    <w:rsid w:val="00DD462C"/>
    <w:rsid w:val="00DD49BF"/>
    <w:rsid w:val="00DE534F"/>
    <w:rsid w:val="00DF33F2"/>
    <w:rsid w:val="00E05DBB"/>
    <w:rsid w:val="00E149FD"/>
    <w:rsid w:val="00E26D26"/>
    <w:rsid w:val="00E36AD4"/>
    <w:rsid w:val="00E37396"/>
    <w:rsid w:val="00E440DB"/>
    <w:rsid w:val="00E572C4"/>
    <w:rsid w:val="00E678C2"/>
    <w:rsid w:val="00E96639"/>
    <w:rsid w:val="00EA1323"/>
    <w:rsid w:val="00EB5186"/>
    <w:rsid w:val="00EF0EFE"/>
    <w:rsid w:val="00F16B4E"/>
    <w:rsid w:val="00F20959"/>
    <w:rsid w:val="00F31378"/>
    <w:rsid w:val="00F51D05"/>
    <w:rsid w:val="00F773BC"/>
    <w:rsid w:val="00F833C0"/>
    <w:rsid w:val="00F85944"/>
    <w:rsid w:val="00FD5EDC"/>
    <w:rsid w:val="00FE5E67"/>
    <w:rsid w:val="00FF41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46B7E"/>
    <w:pPr>
      <w:suppressAutoHyphens/>
    </w:pPr>
    <w:rPr>
      <w:lang w:eastAsia="ar-SA"/>
    </w:rPr>
  </w:style>
  <w:style w:type="paragraph" w:styleId="Titolo1">
    <w:name w:val="heading 1"/>
    <w:basedOn w:val="Normale"/>
    <w:next w:val="Normale"/>
    <w:qFormat/>
    <w:rsid w:val="00D46B7E"/>
    <w:pPr>
      <w:keepNext/>
      <w:tabs>
        <w:tab w:val="num" w:pos="432"/>
      </w:tabs>
      <w:ind w:left="432" w:hanging="432"/>
      <w:outlineLvl w:val="0"/>
    </w:pPr>
    <w:rPr>
      <w:b/>
    </w:rPr>
  </w:style>
  <w:style w:type="paragraph" w:styleId="Titolo2">
    <w:name w:val="heading 2"/>
    <w:basedOn w:val="Normale"/>
    <w:next w:val="Normale"/>
    <w:qFormat/>
    <w:rsid w:val="00D46B7E"/>
    <w:pPr>
      <w:keepNext/>
      <w:tabs>
        <w:tab w:val="num" w:pos="576"/>
      </w:tabs>
      <w:ind w:left="576" w:hanging="576"/>
      <w:outlineLvl w:val="1"/>
    </w:pPr>
    <w:rPr>
      <w:sz w:val="28"/>
    </w:rPr>
  </w:style>
  <w:style w:type="paragraph" w:styleId="Titolo3">
    <w:name w:val="heading 3"/>
    <w:basedOn w:val="Normale"/>
    <w:next w:val="Normale"/>
    <w:qFormat/>
    <w:rsid w:val="00D46B7E"/>
    <w:pPr>
      <w:keepNext/>
      <w:tabs>
        <w:tab w:val="num" w:pos="720"/>
      </w:tabs>
      <w:ind w:left="720" w:hanging="720"/>
      <w:jc w:val="center"/>
      <w:outlineLvl w:val="2"/>
    </w:pPr>
    <w:rPr>
      <w:b/>
      <w:sz w:val="28"/>
    </w:rPr>
  </w:style>
  <w:style w:type="paragraph" w:styleId="Titolo4">
    <w:name w:val="heading 4"/>
    <w:basedOn w:val="Normale"/>
    <w:next w:val="Normale"/>
    <w:qFormat/>
    <w:rsid w:val="00D46B7E"/>
    <w:pPr>
      <w:keepNext/>
      <w:tabs>
        <w:tab w:val="num" w:pos="864"/>
      </w:tabs>
      <w:ind w:left="864" w:hanging="864"/>
      <w:jc w:val="center"/>
      <w:outlineLvl w:val="3"/>
    </w:pPr>
    <w:rPr>
      <w:b/>
    </w:rPr>
  </w:style>
  <w:style w:type="paragraph" w:styleId="Titolo7">
    <w:name w:val="heading 7"/>
    <w:basedOn w:val="Normale"/>
    <w:next w:val="Normale"/>
    <w:qFormat/>
    <w:rsid w:val="00D46B7E"/>
    <w:pPr>
      <w:numPr>
        <w:ilvl w:val="6"/>
        <w:numId w:val="1"/>
      </w:num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D46B7E"/>
    <w:rPr>
      <w:rFonts w:ascii="Symbol" w:hAnsi="Symbol"/>
    </w:rPr>
  </w:style>
  <w:style w:type="character" w:customStyle="1" w:styleId="WW8Num2z1">
    <w:name w:val="WW8Num2z1"/>
    <w:rsid w:val="00D46B7E"/>
    <w:rPr>
      <w:rFonts w:ascii="Courier New" w:hAnsi="Courier New" w:cs="Courier New"/>
    </w:rPr>
  </w:style>
  <w:style w:type="character" w:customStyle="1" w:styleId="WW8Num2z2">
    <w:name w:val="WW8Num2z2"/>
    <w:rsid w:val="00D46B7E"/>
    <w:rPr>
      <w:rFonts w:ascii="Wingdings" w:hAnsi="Wingdings"/>
    </w:rPr>
  </w:style>
  <w:style w:type="character" w:customStyle="1" w:styleId="WW8Num3z0">
    <w:name w:val="WW8Num3z0"/>
    <w:rsid w:val="00D46B7E"/>
    <w:rPr>
      <w:rFonts w:ascii="Symbol" w:hAnsi="Symbol"/>
    </w:rPr>
  </w:style>
  <w:style w:type="character" w:customStyle="1" w:styleId="WW8Num4z0">
    <w:name w:val="WW8Num4z0"/>
    <w:rsid w:val="00D46B7E"/>
    <w:rPr>
      <w:rFonts w:ascii="Symbol" w:hAnsi="Symbol"/>
    </w:rPr>
  </w:style>
  <w:style w:type="character" w:customStyle="1" w:styleId="WW8Num6z0">
    <w:name w:val="WW8Num6z0"/>
    <w:rsid w:val="00D46B7E"/>
    <w:rPr>
      <w:rFonts w:ascii="Symbol" w:hAnsi="Symbol"/>
    </w:rPr>
  </w:style>
  <w:style w:type="character" w:customStyle="1" w:styleId="WW8Num7z0">
    <w:name w:val="WW8Num7z0"/>
    <w:rsid w:val="00D46B7E"/>
    <w:rPr>
      <w:rFonts w:ascii="Symbol" w:hAnsi="Symbol"/>
    </w:rPr>
  </w:style>
  <w:style w:type="character" w:customStyle="1" w:styleId="WW8Num8z0">
    <w:name w:val="WW8Num8z0"/>
    <w:rsid w:val="00D46B7E"/>
    <w:rPr>
      <w:rFonts w:ascii="Symbol" w:hAnsi="Symbol"/>
    </w:rPr>
  </w:style>
  <w:style w:type="character" w:customStyle="1" w:styleId="WW8Num9z0">
    <w:name w:val="WW8Num9z0"/>
    <w:rsid w:val="00D46B7E"/>
    <w:rPr>
      <w:rFonts w:ascii="Symbol" w:hAnsi="Symbol"/>
    </w:rPr>
  </w:style>
  <w:style w:type="character" w:customStyle="1" w:styleId="WW8Num10z0">
    <w:name w:val="WW8Num10z0"/>
    <w:rsid w:val="00D46B7E"/>
    <w:rPr>
      <w:rFonts w:ascii="Times New Roman" w:eastAsia="Times New Roman" w:hAnsi="Times New Roman" w:cs="Times New Roman"/>
    </w:rPr>
  </w:style>
  <w:style w:type="character" w:customStyle="1" w:styleId="WW8Num10z1">
    <w:name w:val="WW8Num10z1"/>
    <w:rsid w:val="00D46B7E"/>
    <w:rPr>
      <w:rFonts w:ascii="Courier New" w:hAnsi="Courier New" w:cs="Courier New"/>
    </w:rPr>
  </w:style>
  <w:style w:type="character" w:customStyle="1" w:styleId="WW8Num10z2">
    <w:name w:val="WW8Num10z2"/>
    <w:rsid w:val="00D46B7E"/>
    <w:rPr>
      <w:rFonts w:ascii="Wingdings" w:hAnsi="Wingdings"/>
    </w:rPr>
  </w:style>
  <w:style w:type="character" w:customStyle="1" w:styleId="WW8Num10z3">
    <w:name w:val="WW8Num10z3"/>
    <w:rsid w:val="00D46B7E"/>
    <w:rPr>
      <w:rFonts w:ascii="Symbol" w:hAnsi="Symbol"/>
    </w:rPr>
  </w:style>
  <w:style w:type="character" w:customStyle="1" w:styleId="WW8Num14z0">
    <w:name w:val="WW8Num14z0"/>
    <w:rsid w:val="00D46B7E"/>
    <w:rPr>
      <w:rFonts w:ascii="Symbol" w:hAnsi="Symbol"/>
    </w:rPr>
  </w:style>
  <w:style w:type="character" w:customStyle="1" w:styleId="WW8Num15z0">
    <w:name w:val="WW8Num15z0"/>
    <w:rsid w:val="00D46B7E"/>
    <w:rPr>
      <w:rFonts w:ascii="Symbol" w:hAnsi="Symbol"/>
    </w:rPr>
  </w:style>
  <w:style w:type="character" w:customStyle="1" w:styleId="WW8Num20z0">
    <w:name w:val="WW8Num20z0"/>
    <w:rsid w:val="00D46B7E"/>
    <w:rPr>
      <w:rFonts w:ascii="Times New Roman" w:eastAsia="Times New Roman" w:hAnsi="Times New Roman" w:cs="Times New Roman"/>
    </w:rPr>
  </w:style>
  <w:style w:type="character" w:customStyle="1" w:styleId="WW8Num20z1">
    <w:name w:val="WW8Num20z1"/>
    <w:rsid w:val="00D46B7E"/>
    <w:rPr>
      <w:rFonts w:ascii="Courier New" w:hAnsi="Courier New" w:cs="Courier New"/>
    </w:rPr>
  </w:style>
  <w:style w:type="character" w:customStyle="1" w:styleId="WW8Num20z2">
    <w:name w:val="WW8Num20z2"/>
    <w:rsid w:val="00D46B7E"/>
    <w:rPr>
      <w:rFonts w:ascii="Wingdings" w:hAnsi="Wingdings"/>
    </w:rPr>
  </w:style>
  <w:style w:type="character" w:customStyle="1" w:styleId="WW8Num20z3">
    <w:name w:val="WW8Num20z3"/>
    <w:rsid w:val="00D46B7E"/>
    <w:rPr>
      <w:rFonts w:ascii="Symbol" w:hAnsi="Symbol"/>
    </w:rPr>
  </w:style>
  <w:style w:type="character" w:customStyle="1" w:styleId="WW8Num24z0">
    <w:name w:val="WW8Num24z0"/>
    <w:rsid w:val="00D46B7E"/>
    <w:rPr>
      <w:rFonts w:ascii="Symbol" w:hAnsi="Symbol"/>
    </w:rPr>
  </w:style>
  <w:style w:type="character" w:customStyle="1" w:styleId="WW8Num25z0">
    <w:name w:val="WW8Num25z0"/>
    <w:rsid w:val="00D46B7E"/>
    <w:rPr>
      <w:b w:val="0"/>
    </w:rPr>
  </w:style>
  <w:style w:type="character" w:customStyle="1" w:styleId="WW8Num27z0">
    <w:name w:val="WW8Num27z0"/>
    <w:rsid w:val="00D46B7E"/>
    <w:rPr>
      <w:rFonts w:ascii="Symbol" w:hAnsi="Symbol"/>
    </w:rPr>
  </w:style>
  <w:style w:type="character" w:customStyle="1" w:styleId="WW8Num29z0">
    <w:name w:val="WW8Num29z0"/>
    <w:rsid w:val="00D46B7E"/>
    <w:rPr>
      <w:rFonts w:ascii="Symbol" w:hAnsi="Symbol"/>
    </w:rPr>
  </w:style>
  <w:style w:type="character" w:customStyle="1" w:styleId="WW8Num37z0">
    <w:name w:val="WW8Num37z0"/>
    <w:rsid w:val="00D46B7E"/>
    <w:rPr>
      <w:rFonts w:ascii="Symbol" w:hAnsi="Symbol"/>
    </w:rPr>
  </w:style>
  <w:style w:type="character" w:customStyle="1" w:styleId="WW8Num38z0">
    <w:name w:val="WW8Num38z0"/>
    <w:rsid w:val="00D46B7E"/>
    <w:rPr>
      <w:rFonts w:ascii="Times New Roman" w:hAnsi="Times New Roman"/>
      <w:sz w:val="20"/>
    </w:rPr>
  </w:style>
  <w:style w:type="character" w:customStyle="1" w:styleId="WW8Num39z0">
    <w:name w:val="WW8Num39z0"/>
    <w:rsid w:val="00D46B7E"/>
    <w:rPr>
      <w:rFonts w:ascii="Symbol" w:hAnsi="Symbol"/>
    </w:rPr>
  </w:style>
  <w:style w:type="character" w:customStyle="1" w:styleId="WW8Num40z0">
    <w:name w:val="WW8Num40z0"/>
    <w:rsid w:val="00D46B7E"/>
    <w:rPr>
      <w:rFonts w:ascii="Symbol" w:hAnsi="Symbol"/>
    </w:rPr>
  </w:style>
  <w:style w:type="character" w:customStyle="1" w:styleId="WW8Num41z0">
    <w:name w:val="WW8Num41z0"/>
    <w:rsid w:val="00D46B7E"/>
    <w:rPr>
      <w:rFonts w:ascii="Symbol" w:eastAsia="Times New Roman" w:hAnsi="Symbol" w:cs="Times New Roman"/>
      <w:sz w:val="16"/>
    </w:rPr>
  </w:style>
  <w:style w:type="character" w:customStyle="1" w:styleId="WW8Num41z1">
    <w:name w:val="WW8Num41z1"/>
    <w:rsid w:val="00D46B7E"/>
    <w:rPr>
      <w:rFonts w:ascii="Courier New" w:hAnsi="Courier New" w:cs="Courier New"/>
    </w:rPr>
  </w:style>
  <w:style w:type="character" w:customStyle="1" w:styleId="WW8Num41z2">
    <w:name w:val="WW8Num41z2"/>
    <w:rsid w:val="00D46B7E"/>
    <w:rPr>
      <w:rFonts w:ascii="Wingdings" w:hAnsi="Wingdings"/>
    </w:rPr>
  </w:style>
  <w:style w:type="character" w:customStyle="1" w:styleId="WW8Num41z3">
    <w:name w:val="WW8Num41z3"/>
    <w:rsid w:val="00D46B7E"/>
    <w:rPr>
      <w:rFonts w:ascii="Symbol" w:hAnsi="Symbol"/>
    </w:rPr>
  </w:style>
  <w:style w:type="character" w:customStyle="1" w:styleId="Carpredefinitoparagrafo1">
    <w:name w:val="Car. predefinito paragrafo1"/>
    <w:rsid w:val="00D46B7E"/>
  </w:style>
  <w:style w:type="character" w:styleId="Numeropagina">
    <w:name w:val="page number"/>
    <w:basedOn w:val="Carpredefinitoparagrafo1"/>
    <w:rsid w:val="00D46B7E"/>
  </w:style>
  <w:style w:type="character" w:styleId="Collegamentoipertestuale">
    <w:name w:val="Hyperlink"/>
    <w:rsid w:val="00D46B7E"/>
    <w:rPr>
      <w:color w:val="0000FF"/>
      <w:u w:val="single"/>
    </w:rPr>
  </w:style>
  <w:style w:type="character" w:customStyle="1" w:styleId="bluesquaredfillerleft">
    <w:name w:val="bluesquared_filler left"/>
    <w:basedOn w:val="Carpredefinitoparagrafo1"/>
    <w:rsid w:val="00D46B7E"/>
  </w:style>
  <w:style w:type="paragraph" w:customStyle="1" w:styleId="Intestazione1">
    <w:name w:val="Intestazione1"/>
    <w:basedOn w:val="Normale"/>
    <w:next w:val="Corpotesto"/>
    <w:rsid w:val="00D46B7E"/>
    <w:pPr>
      <w:keepNext/>
      <w:spacing w:before="240" w:after="120"/>
    </w:pPr>
    <w:rPr>
      <w:rFonts w:ascii="Arial" w:eastAsia="Arial Unicode MS" w:hAnsi="Arial" w:cs="Mangal"/>
      <w:sz w:val="28"/>
      <w:szCs w:val="28"/>
    </w:rPr>
  </w:style>
  <w:style w:type="paragraph" w:customStyle="1" w:styleId="Corpotesto">
    <w:name w:val="Corpo testo"/>
    <w:basedOn w:val="Normale"/>
    <w:rsid w:val="00D46B7E"/>
    <w:pPr>
      <w:jc w:val="both"/>
    </w:pPr>
    <w:rPr>
      <w:b/>
    </w:rPr>
  </w:style>
  <w:style w:type="paragraph" w:styleId="Elenco">
    <w:name w:val="List"/>
    <w:basedOn w:val="Corpotesto"/>
    <w:rsid w:val="00D46B7E"/>
    <w:rPr>
      <w:rFonts w:cs="Mangal"/>
    </w:rPr>
  </w:style>
  <w:style w:type="paragraph" w:customStyle="1" w:styleId="Didascalia1">
    <w:name w:val="Didascalia1"/>
    <w:basedOn w:val="Normale"/>
    <w:rsid w:val="00D46B7E"/>
    <w:pPr>
      <w:suppressLineNumbers/>
      <w:spacing w:before="120" w:after="120"/>
    </w:pPr>
    <w:rPr>
      <w:rFonts w:cs="Mangal"/>
      <w:i/>
      <w:iCs/>
      <w:sz w:val="24"/>
      <w:szCs w:val="24"/>
    </w:rPr>
  </w:style>
  <w:style w:type="paragraph" w:customStyle="1" w:styleId="Indice">
    <w:name w:val="Indice"/>
    <w:basedOn w:val="Normale"/>
    <w:rsid w:val="00D46B7E"/>
    <w:pPr>
      <w:suppressLineNumbers/>
    </w:pPr>
    <w:rPr>
      <w:rFonts w:cs="Mangal"/>
    </w:rPr>
  </w:style>
  <w:style w:type="paragraph" w:customStyle="1" w:styleId="Testonormale2">
    <w:name w:val="Testo normale2"/>
    <w:basedOn w:val="Normale"/>
    <w:rsid w:val="00D46B7E"/>
    <w:rPr>
      <w:rFonts w:ascii="Courier New" w:hAnsi="Courier New"/>
    </w:rPr>
  </w:style>
  <w:style w:type="paragraph" w:customStyle="1" w:styleId="Corpodeltesto21">
    <w:name w:val="Corpo del testo 21"/>
    <w:basedOn w:val="Normale"/>
    <w:rsid w:val="00D46B7E"/>
    <w:rPr>
      <w:b/>
      <w:sz w:val="24"/>
    </w:rPr>
  </w:style>
  <w:style w:type="paragraph" w:customStyle="1" w:styleId="Corpodeltesto31">
    <w:name w:val="Corpo del testo 31"/>
    <w:basedOn w:val="Normale"/>
    <w:rsid w:val="00D46B7E"/>
    <w:pPr>
      <w:jc w:val="both"/>
    </w:pPr>
  </w:style>
  <w:style w:type="paragraph" w:styleId="Pidipagina">
    <w:name w:val="footer"/>
    <w:basedOn w:val="Normale"/>
    <w:rsid w:val="00D46B7E"/>
    <w:pPr>
      <w:tabs>
        <w:tab w:val="center" w:pos="4819"/>
        <w:tab w:val="right" w:pos="9638"/>
      </w:tabs>
    </w:pPr>
  </w:style>
  <w:style w:type="paragraph" w:styleId="Intestazione">
    <w:name w:val="header"/>
    <w:basedOn w:val="Normale"/>
    <w:rsid w:val="00D46B7E"/>
    <w:pPr>
      <w:tabs>
        <w:tab w:val="center" w:pos="4819"/>
        <w:tab w:val="right" w:pos="9638"/>
      </w:tabs>
    </w:pPr>
  </w:style>
  <w:style w:type="paragraph" w:styleId="Testofumetto">
    <w:name w:val="Balloon Text"/>
    <w:basedOn w:val="Normale"/>
    <w:rsid w:val="00D46B7E"/>
    <w:rPr>
      <w:rFonts w:ascii="Tahoma" w:hAnsi="Tahoma" w:cs="Tahoma"/>
      <w:sz w:val="16"/>
      <w:szCs w:val="16"/>
    </w:rPr>
  </w:style>
  <w:style w:type="paragraph" w:customStyle="1" w:styleId="Testonormale1">
    <w:name w:val="Testo normale1"/>
    <w:basedOn w:val="Normale"/>
    <w:rsid w:val="00D46B7E"/>
    <w:rPr>
      <w:rFonts w:ascii="Courier New" w:hAnsi="Courier New"/>
    </w:rPr>
  </w:style>
  <w:style w:type="paragraph" w:customStyle="1" w:styleId="Contenutotabella">
    <w:name w:val="Contenuto tabella"/>
    <w:basedOn w:val="Normale"/>
    <w:rsid w:val="00D46B7E"/>
    <w:pPr>
      <w:suppressLineNumbers/>
    </w:pPr>
  </w:style>
  <w:style w:type="paragraph" w:customStyle="1" w:styleId="Intestazionetabella">
    <w:name w:val="Intestazione tabella"/>
    <w:basedOn w:val="Contenutotabella"/>
    <w:rsid w:val="00D46B7E"/>
    <w:pPr>
      <w:jc w:val="center"/>
    </w:pPr>
    <w:rPr>
      <w:b/>
      <w:bCs/>
    </w:rPr>
  </w:style>
  <w:style w:type="paragraph" w:customStyle="1" w:styleId="Contenutocornice">
    <w:name w:val="Contenuto cornice"/>
    <w:basedOn w:val="Corpotesto"/>
    <w:rsid w:val="00D46B7E"/>
  </w:style>
  <w:style w:type="table" w:styleId="Grigliatabella">
    <w:name w:val="Table Grid"/>
    <w:basedOn w:val="Tabellanormale"/>
    <w:uiPriority w:val="59"/>
    <w:rsid w:val="001E5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A0B1D"/>
    <w:pPr>
      <w:ind w:left="708"/>
    </w:pPr>
  </w:style>
  <w:style w:type="paragraph" w:customStyle="1" w:styleId="Default">
    <w:name w:val="Default"/>
    <w:rsid w:val="008A650D"/>
    <w:pPr>
      <w:autoSpaceDE w:val="0"/>
      <w:autoSpaceDN w:val="0"/>
      <w:adjustRightInd w:val="0"/>
    </w:pPr>
    <w:rPr>
      <w:rFonts w:eastAsia="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49090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3B2DB-A0D9-4D7E-B755-81C13452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Pages>
  <Words>1368</Words>
  <Characters>7802</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RICHIESTA  SERVIZIO  TRASPORTO SCOLASTICO   A</vt:lpstr>
    </vt:vector>
  </TitlesOfParts>
  <Company>Microsoft</Company>
  <LinksUpToDate>false</LinksUpToDate>
  <CharactersWithSpaces>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RICHIESTA  SERVIZIO  TRASPORTO SCOLASTICO   A</dc:title>
  <dc:creator>Comune di Jesi</dc:creator>
  <cp:lastModifiedBy>Utente</cp:lastModifiedBy>
  <cp:revision>11</cp:revision>
  <cp:lastPrinted>2018-05-10T11:26:00Z</cp:lastPrinted>
  <dcterms:created xsi:type="dcterms:W3CDTF">2018-05-09T11:03:00Z</dcterms:created>
  <dcterms:modified xsi:type="dcterms:W3CDTF">2019-05-20T10:23:00Z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-1519012696</vt:i4>
  </property>
</Properties>
</file>